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3270EE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4363BD">
        <w:rPr>
          <w:rFonts w:ascii="Garamond" w:hAnsi="Garamond"/>
          <w:sz w:val="24"/>
          <w:szCs w:val="24"/>
        </w:rPr>
        <w:t>1</w:t>
      </w:r>
      <w:r w:rsidR="007F26D1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16A32C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F26D1" w:rsidRPr="00B5407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https://zakazky.zcu.cz/contract_display_5845.html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A2182F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63BD">
        <w:rPr>
          <w:rFonts w:ascii="Garamond" w:hAnsi="Garamond" w:cs="Arial"/>
          <w:sz w:val="22"/>
          <w:szCs w:val="22"/>
        </w:rPr>
        <w:t>2</w:t>
      </w:r>
      <w:r w:rsidR="007F26D1">
        <w:rPr>
          <w:rFonts w:ascii="Garamond" w:hAnsi="Garamond" w:cs="Arial"/>
          <w:sz w:val="22"/>
          <w:szCs w:val="22"/>
        </w:rPr>
        <w:t>2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F65037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7F26D1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F90FD" w14:textId="77777777" w:rsidR="007D3ADE" w:rsidRDefault="007D3ADE" w:rsidP="00795AAC">
      <w:r>
        <w:separator/>
      </w:r>
    </w:p>
  </w:endnote>
  <w:endnote w:type="continuationSeparator" w:id="0">
    <w:p w14:paraId="6FAE61A8" w14:textId="77777777" w:rsidR="007D3ADE" w:rsidRDefault="007D3AD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B5A31" w14:textId="77777777" w:rsidR="007D3ADE" w:rsidRDefault="007D3ADE" w:rsidP="00795AAC">
      <w:r>
        <w:separator/>
      </w:r>
    </w:p>
  </w:footnote>
  <w:footnote w:type="continuationSeparator" w:id="0">
    <w:p w14:paraId="516198D5" w14:textId="77777777" w:rsidR="007D3ADE" w:rsidRDefault="007D3AD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3ADE"/>
    <w:rsid w:val="007D473B"/>
    <w:rsid w:val="007D5726"/>
    <w:rsid w:val="007D7BDF"/>
    <w:rsid w:val="007E023B"/>
    <w:rsid w:val="007E5F50"/>
    <w:rsid w:val="007F26D1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4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YBrrWfA2mV9ddI7o6OvKCBGr3TnFiYO+cy2MTA6SdBY=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T3vdbds3OinGB4EtiwtkEuiO0JK5zyahKp/usN9andE=</DigestValue>
    </Reference>
  </SignedInfo>
  <SignatureValue>c0qUfGkar7EQwARNOMcAsPuVju/5ekPOM+uaMdh9Bd2joPIq/bxYWMOBLb8HiisraXj6nqiS1A+Q
5puChfHu0EVpYkK2wHoaEAWoaLjARC0P24Ze3H9kvWjQaUVEnDz2by1+7QDhnEQ6TnNSiwPhSW+s
jIOPpb27yEO6c3CkBsEkzGPOrKQZn7N9c/tQPd0fGaP4g3J/cOOLLNfkpiTZwpjJRItVUqD1LKlj
bIwyNFWAy/xl6J4HqAbAwQiQUypD5qp2+YdgPyU1pCnlNhX6NOAEoTi78CARlhzX0t7qMEKzZ5yq
QW8KWPgnBYvNfWeftjXMPHWLJK45vn7gAfRV/g==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Pzeo46gib7/psaK8Mpz0mGfJb/Alwai/9OcgXloiPKY=</DigestValue>
      </Reference>
      <Reference URI="/word/document.xml?ContentType=application/vnd.openxmlformats-officedocument.wordprocessingml.document.main+xml">
        <DigestMethod Algorithm="http://www.w3.org/2001/04/xmlenc#sha256"/>
        <DigestValue>kst5yKxggGfv4SBKsnGJfEAM/iCw+Cn+nxhxtvfkUa8=</DigestValue>
      </Reference>
      <Reference URI="/word/endnotes.xml?ContentType=application/vnd.openxmlformats-officedocument.wordprocessingml.endnotes+xml">
        <DigestMethod Algorithm="http://www.w3.org/2001/04/xmlenc#sha256"/>
        <DigestValue>Ishd0DrjoxDXswbehml7IlQ/S6FzHmxMxSdckCXGafE=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IIZzLTE8W+taCXYVoKv/PqBW/mJmlIcZ0VKZl2MK0Ug=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0EnHMNQUcM3MmXdYzdBnNL7ewScdYU/7vYur3wycvew=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2023-02-09T11:20:19Z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2023-02-09T11:20:19Z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124</cp:revision>
  <cp:lastPrinted>2022-02-22T11:35:00Z</cp:lastPrinted>
  <dcterms:created xsi:type="dcterms:W3CDTF">2021-09-14T05:18:00Z</dcterms:created>
  <dcterms:modified xsi:type="dcterms:W3CDTF">2023-02-09T11:19:00Z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