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249651D1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B40B00">
        <w:rPr>
          <w:rFonts w:ascii="Garamond" w:hAnsi="Garamond"/>
          <w:sz w:val="24"/>
          <w:szCs w:val="24"/>
        </w:rPr>
        <w:t>0</w:t>
      </w:r>
      <w:r w:rsidR="004363BD">
        <w:rPr>
          <w:rFonts w:ascii="Garamond" w:hAnsi="Garamond"/>
          <w:sz w:val="24"/>
          <w:szCs w:val="24"/>
        </w:rPr>
        <w:t>1</w:t>
      </w:r>
      <w:r w:rsidR="001B6BD7">
        <w:rPr>
          <w:rFonts w:ascii="Garamond" w:hAnsi="Garamond"/>
          <w:sz w:val="24"/>
          <w:szCs w:val="24"/>
        </w:rPr>
        <w:t>3</w:t>
      </w:r>
      <w:r w:rsidRPr="00666868">
        <w:rPr>
          <w:rFonts w:ascii="Garamond" w:hAnsi="Garamond"/>
          <w:sz w:val="24"/>
          <w:szCs w:val="24"/>
        </w:rPr>
        <w:t>-202</w:t>
      </w:r>
      <w:r w:rsidR="00B40B00">
        <w:rPr>
          <w:rFonts w:ascii="Garamond" w:hAnsi="Garamond"/>
          <w:sz w:val="24"/>
          <w:szCs w:val="24"/>
        </w:rPr>
        <w:t>3</w:t>
      </w:r>
    </w:p>
    <w:p w14:paraId="734915B7" w14:textId="4E471128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1B6BD7" w:rsidRPr="00FC6444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https://zakazky.zcu.cz/contract_display_5842.html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ust.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7EE36D34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4363BD">
        <w:rPr>
          <w:rFonts w:ascii="Garamond" w:hAnsi="Garamond" w:cs="Arial"/>
          <w:sz w:val="22"/>
          <w:szCs w:val="22"/>
        </w:rPr>
        <w:t>2</w:t>
      </w:r>
      <w:r w:rsidR="001B6BD7">
        <w:rPr>
          <w:rFonts w:ascii="Garamond" w:hAnsi="Garamond" w:cs="Arial"/>
          <w:sz w:val="22"/>
          <w:szCs w:val="22"/>
        </w:rPr>
        <w:t>1</w:t>
      </w:r>
      <w:r w:rsidR="00FE6AB4">
        <w:rPr>
          <w:rFonts w:ascii="Garamond" w:hAnsi="Garamond" w:cs="Arial"/>
          <w:sz w:val="22"/>
          <w:szCs w:val="22"/>
        </w:rPr>
        <w:t>.</w:t>
      </w:r>
      <w:r w:rsidR="001319F6">
        <w:rPr>
          <w:rFonts w:ascii="Garamond" w:hAnsi="Garamond" w:cs="Arial"/>
          <w:sz w:val="22"/>
          <w:szCs w:val="22"/>
        </w:rPr>
        <w:t>0</w:t>
      </w:r>
      <w:r w:rsidR="00F65037">
        <w:rPr>
          <w:rFonts w:ascii="Garamond" w:hAnsi="Garamond" w:cs="Arial"/>
          <w:sz w:val="22"/>
          <w:szCs w:val="22"/>
        </w:rPr>
        <w:t>2</w:t>
      </w:r>
      <w:r w:rsidR="009C12D5" w:rsidRPr="00666868">
        <w:rPr>
          <w:rFonts w:ascii="Garamond" w:hAnsi="Garamond" w:cs="Arial"/>
          <w:sz w:val="22"/>
          <w:szCs w:val="22"/>
        </w:rPr>
        <w:t>.202</w:t>
      </w:r>
      <w:r w:rsidR="001319F6">
        <w:rPr>
          <w:rFonts w:ascii="Garamond" w:hAnsi="Garamond" w:cs="Arial"/>
          <w:sz w:val="22"/>
          <w:szCs w:val="22"/>
        </w:rPr>
        <w:t>3</w:t>
      </w:r>
      <w:r w:rsidR="003C1FD6" w:rsidRPr="00666868">
        <w:rPr>
          <w:rFonts w:ascii="Garamond" w:hAnsi="Garamond" w:cs="Arial"/>
          <w:sz w:val="22"/>
          <w:szCs w:val="22"/>
        </w:rPr>
        <w:t xml:space="preserve"> do</w:t>
      </w:r>
      <w:r w:rsidR="00496AF3">
        <w:rPr>
          <w:rFonts w:ascii="Garamond" w:hAnsi="Garamond" w:cs="Arial"/>
          <w:sz w:val="22"/>
          <w:szCs w:val="22"/>
        </w:rPr>
        <w:t xml:space="preserve"> </w:t>
      </w:r>
      <w:r w:rsidR="00D44A36">
        <w:rPr>
          <w:rFonts w:ascii="Garamond" w:hAnsi="Garamond" w:cs="Arial"/>
          <w:sz w:val="22"/>
          <w:szCs w:val="22"/>
        </w:rPr>
        <w:t>09</w:t>
      </w:r>
      <w:r w:rsidR="002A256E">
        <w:rPr>
          <w:rFonts w:ascii="Garamond" w:hAnsi="Garamond" w:cs="Arial"/>
          <w:sz w:val="22"/>
          <w:szCs w:val="22"/>
        </w:rPr>
        <w:t>:</w:t>
      </w:r>
      <w:r w:rsidR="001B6BD7">
        <w:rPr>
          <w:rFonts w:ascii="Garamond" w:hAnsi="Garamond" w:cs="Arial"/>
          <w:sz w:val="22"/>
          <w:szCs w:val="22"/>
        </w:rPr>
        <w:t>0</w:t>
      </w:r>
      <w:r w:rsidR="005D63E3">
        <w:rPr>
          <w:rFonts w:ascii="Garamond" w:hAnsi="Garamond" w:cs="Arial"/>
          <w:sz w:val="22"/>
          <w:szCs w:val="22"/>
        </w:rPr>
        <w:t>0</w:t>
      </w:r>
      <w:r w:rsidRPr="007544CF">
        <w:rPr>
          <w:rFonts w:ascii="Garamond" w:hAnsi="Garamond" w:cs="Arial"/>
          <w:sz w:val="22"/>
          <w:szCs w:val="22"/>
        </w:rPr>
        <w:t xml:space="preserve"> </w:t>
      </w:r>
      <w:r w:rsidRPr="00666868">
        <w:rPr>
          <w:rFonts w:ascii="Garamond" w:hAnsi="Garamond" w:cs="Arial"/>
          <w:sz w:val="22"/>
          <w:szCs w:val="22"/>
        </w:rPr>
        <w:t>hod</w:t>
      </w:r>
      <w:r w:rsidR="003C1FD6" w:rsidRPr="00666868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42C689E6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B40B00">
        <w:rPr>
          <w:rFonts w:ascii="Garamond" w:hAnsi="Garamond" w:cs="Arial"/>
          <w:sz w:val="22"/>
          <w:szCs w:val="22"/>
        </w:rPr>
        <w:t>Ing. Petrem Hofmanem</w:t>
      </w:r>
      <w:r w:rsidR="00AA7E60" w:rsidRPr="00F54D1D">
        <w:rPr>
          <w:rFonts w:ascii="Garamond" w:hAnsi="Garamond" w:cs="Arial"/>
          <w:sz w:val="22"/>
          <w:szCs w:val="22"/>
        </w:rPr>
        <w:t xml:space="preserve">, </w:t>
      </w:r>
      <w:r w:rsidR="00B40B00">
        <w:rPr>
          <w:rFonts w:ascii="Garamond" w:hAnsi="Garamond" w:cs="Arial"/>
          <w:sz w:val="22"/>
          <w:szCs w:val="22"/>
        </w:rPr>
        <w:t>kvestorem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6"/>
      <w:bookmarkEnd w:id="7"/>
      <w:bookmarkEnd w:id="8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068B7AE5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</w:t>
      </w:r>
      <w:r w:rsidR="00E52467" w:rsidRPr="00FC2A79">
        <w:rPr>
          <w:rFonts w:ascii="Garamond" w:hAnsi="Garamond" w:cs="Arial"/>
          <w:color w:val="000000" w:themeColor="text1"/>
          <w:sz w:val="22"/>
          <w:szCs w:val="22"/>
        </w:rPr>
        <w:t>5</w:t>
      </w:r>
      <w:r w:rsidR="00FC2A79" w:rsidRPr="00FC2A79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r w:rsidR="00FC2A79" w:rsidRPr="00FC2A79">
        <w:rPr>
          <w:rFonts w:ascii="Garamond" w:hAnsi="Garamond" w:cs="Arial"/>
          <w:sz w:val="22"/>
          <w:szCs w:val="22"/>
        </w:rPr>
        <w:t>a 8.6</w:t>
      </w:r>
      <w:r w:rsidRPr="00FC2A79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2A99E0DD" w:rsidR="002012B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4907D8ED" w14:textId="345E5585" w:rsidR="00FC2A79" w:rsidRPr="00FC2A79" w:rsidRDefault="00FC2A79" w:rsidP="00FC2A79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C2A79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FC2A79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FC2A79">
        <w:rPr>
          <w:rFonts w:ascii="Garamond" w:hAnsi="Garamond" w:cs="Arial"/>
          <w:sz w:val="22"/>
          <w:szCs w:val="22"/>
          <w:highlight w:val="yellow"/>
        </w:rPr>
        <w:t>žlutě</w:t>
      </w:r>
      <w:r w:rsidRPr="00FC2A79">
        <w:rPr>
          <w:rFonts w:ascii="Garamond" w:hAnsi="Garamond" w:cs="Arial"/>
          <w:sz w:val="22"/>
          <w:szCs w:val="22"/>
        </w:rPr>
        <w:t xml:space="preserve"> zvýrazněna</w:t>
      </w:r>
      <w:r w:rsidRPr="00FC2A79">
        <w:rPr>
          <w:rFonts w:ascii="Garamond" w:hAnsi="Garamond"/>
          <w:sz w:val="22"/>
          <w:szCs w:val="22"/>
        </w:rPr>
        <w:t xml:space="preserve">. </w:t>
      </w:r>
      <w:r w:rsidRPr="00FC2A79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FC2A79">
        <w:rPr>
          <w:rFonts w:ascii="Garamond" w:hAnsi="Garamond"/>
          <w:color w:val="FF0000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</w:t>
      </w:r>
      <w:r w:rsidR="00D05AA8" w:rsidRPr="00331F6E">
        <w:rPr>
          <w:rFonts w:ascii="Garamond" w:hAnsi="Garamond" w:cs="Arial"/>
          <w:sz w:val="22"/>
          <w:szCs w:val="22"/>
        </w:rPr>
        <w:lastRenderedPageBreak/>
        <w:t xml:space="preserve">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ekodesign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vyhl.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ekodesignu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>požadavky na e</w:t>
      </w:r>
      <w:r w:rsidRPr="005E2BAD">
        <w:rPr>
          <w:rFonts w:ascii="Garamond" w:hAnsi="Garamond"/>
          <w:sz w:val="22"/>
          <w:szCs w:val="22"/>
        </w:rPr>
        <w:t xml:space="preserve">kodesign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ekodesign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29466015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</w:t>
      </w:r>
      <w:r w:rsidR="005405C5">
        <w:rPr>
          <w:rFonts w:ascii="Garamond" w:hAnsi="Garamond"/>
          <w:sz w:val="22"/>
          <w:szCs w:val="22"/>
        </w:rPr>
        <w:lastRenderedPageBreak/>
        <w:t>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Energy star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Certified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A22D6A">
        <w:rPr>
          <w:rFonts w:ascii="Garamond" w:hAnsi="Garamond"/>
          <w:sz w:val="22"/>
          <w:szCs w:val="22"/>
        </w:rPr>
        <w:t>.</w:t>
      </w:r>
      <w:r w:rsidR="00331DB2">
        <w:rPr>
          <w:rFonts w:ascii="Garamond" w:hAnsi="Garamond"/>
          <w:sz w:val="22"/>
          <w:szCs w:val="22"/>
        </w:rPr>
        <w:t xml:space="preserve"> Požadavky programu Energy star </w:t>
      </w:r>
      <w:r w:rsidR="00147607">
        <w:rPr>
          <w:rFonts w:ascii="Garamond" w:hAnsi="Garamond"/>
          <w:sz w:val="22"/>
          <w:szCs w:val="22"/>
        </w:rPr>
        <w:t xml:space="preserve">a TCO Certified </w:t>
      </w:r>
      <w:r w:rsidR="00331DB2">
        <w:rPr>
          <w:rFonts w:ascii="Garamond" w:hAnsi="Garamond"/>
          <w:sz w:val="22"/>
          <w:szCs w:val="22"/>
        </w:rPr>
        <w:t>se neuplatní na</w:t>
      </w:r>
      <w:r w:rsidR="00A22D6A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e</w:t>
      </w:r>
      <w:r w:rsidR="00A22D6A">
        <w:rPr>
          <w:rFonts w:ascii="Garamond" w:hAnsi="Garamond"/>
          <w:sz w:val="22"/>
          <w:szCs w:val="22"/>
        </w:rPr>
        <w:t>lektronické displeje včetně televizorů, počítačov</w:t>
      </w:r>
      <w:r w:rsidR="00331DB2">
        <w:rPr>
          <w:rFonts w:ascii="Garamond" w:hAnsi="Garamond"/>
          <w:sz w:val="22"/>
          <w:szCs w:val="22"/>
        </w:rPr>
        <w:t>é</w:t>
      </w:r>
      <w:r w:rsidR="00A22D6A">
        <w:rPr>
          <w:rFonts w:ascii="Garamond" w:hAnsi="Garamond"/>
          <w:sz w:val="22"/>
          <w:szCs w:val="22"/>
        </w:rPr>
        <w:t xml:space="preserve"> monitor</w:t>
      </w:r>
      <w:r w:rsidR="00331DB2">
        <w:rPr>
          <w:rFonts w:ascii="Garamond" w:hAnsi="Garamond"/>
          <w:sz w:val="22"/>
          <w:szCs w:val="22"/>
        </w:rPr>
        <w:t>y</w:t>
      </w:r>
      <w:r w:rsidR="00A22D6A">
        <w:rPr>
          <w:rFonts w:ascii="Garamond" w:hAnsi="Garamond"/>
          <w:sz w:val="22"/>
          <w:szCs w:val="22"/>
        </w:rPr>
        <w:t xml:space="preserve"> a digitální informační displej</w:t>
      </w:r>
      <w:r w:rsidR="00331DB2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(dále všechny jen jako „displeje“)</w:t>
      </w:r>
      <w:r w:rsidR="00331DB2">
        <w:rPr>
          <w:rFonts w:ascii="Garamond" w:hAnsi="Garamond"/>
          <w:sz w:val="22"/>
          <w:szCs w:val="22"/>
        </w:rPr>
        <w:t>, které</w:t>
      </w:r>
      <w:r w:rsidR="00A22D6A">
        <w:rPr>
          <w:rFonts w:ascii="Garamond" w:hAnsi="Garamond"/>
          <w:sz w:val="22"/>
          <w:szCs w:val="22"/>
        </w:rPr>
        <w:t xml:space="preserve"> musí být označeny energetickým štítkem</w:t>
      </w:r>
      <w:r w:rsidR="00147607">
        <w:rPr>
          <w:rFonts w:ascii="Garamond" w:hAnsi="Garamond"/>
          <w:sz w:val="22"/>
          <w:szCs w:val="22"/>
        </w:rPr>
        <w:t xml:space="preserve"> ve smyslu nařízení EU 2017/1369</w:t>
      </w:r>
      <w:r w:rsidR="00CB7A29">
        <w:rPr>
          <w:rFonts w:ascii="Garamond" w:hAnsi="Garamond"/>
          <w:sz w:val="22"/>
          <w:szCs w:val="22"/>
        </w:rPr>
        <w:t xml:space="preserve"> a zejm. jeho doplnění nařízením EU 2019/2013</w:t>
      </w:r>
      <w:r w:rsidR="00110779">
        <w:rPr>
          <w:rFonts w:ascii="Garamond" w:hAnsi="Garamond"/>
          <w:sz w:val="22"/>
          <w:szCs w:val="22"/>
        </w:rPr>
        <w:t>.</w:t>
      </w:r>
    </w:p>
    <w:p w14:paraId="26C81EBA" w14:textId="0B0D99AF" w:rsidR="00A22D6A" w:rsidRPr="00331DB2" w:rsidRDefault="00DB0934" w:rsidP="00A22D6A">
      <w:pPr>
        <w:pStyle w:val="Odstavec"/>
        <w:numPr>
          <w:ilvl w:val="1"/>
          <w:numId w:val="28"/>
        </w:numPr>
        <w:ind w:left="567" w:hanging="709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r w:rsidR="00D81325">
        <w:rPr>
          <w:rFonts w:ascii="Garamond" w:hAnsi="Garamond"/>
          <w:sz w:val="22"/>
          <w:szCs w:val="22"/>
        </w:rPr>
        <w:t>Energy Star</w:t>
      </w:r>
      <w:r w:rsidR="00A22D6A">
        <w:rPr>
          <w:rFonts w:ascii="Garamond" w:hAnsi="Garamond"/>
          <w:sz w:val="22"/>
          <w:szCs w:val="22"/>
        </w:rPr>
        <w:t>,</w:t>
      </w:r>
      <w:r w:rsidR="00D81325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certifikaci TCO</w:t>
      </w:r>
      <w:r w:rsidR="00A22D6A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r w:rsidR="00D81325" w:rsidRPr="008C5827">
        <w:rPr>
          <w:rFonts w:ascii="Garamond" w:hAnsi="Garamond"/>
          <w:sz w:val="22"/>
          <w:szCs w:val="22"/>
        </w:rPr>
        <w:t>Energy star</w:t>
      </w:r>
      <w:r w:rsidR="00A22D6A">
        <w:rPr>
          <w:rFonts w:ascii="Garamond" w:hAnsi="Garamond"/>
          <w:sz w:val="22"/>
          <w:szCs w:val="22"/>
        </w:rPr>
        <w:t>,</w:t>
      </w:r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TCO</w:t>
      </w:r>
      <w:r w:rsidR="00A22D6A">
        <w:rPr>
          <w:rFonts w:ascii="Garamond" w:hAnsi="Garamond"/>
          <w:sz w:val="22"/>
          <w:szCs w:val="22"/>
        </w:rPr>
        <w:t xml:space="preserve"> nebo u displejů energetický štítek</w:t>
      </w:r>
      <w:r w:rsidR="00F9248B">
        <w:rPr>
          <w:rFonts w:ascii="Garamond" w:hAnsi="Garamond"/>
          <w:sz w:val="22"/>
          <w:szCs w:val="22"/>
        </w:rPr>
        <w:t xml:space="preserve"> </w:t>
      </w:r>
      <w:r w:rsidR="00462139">
        <w:rPr>
          <w:rFonts w:ascii="Garamond" w:hAnsi="Garamond"/>
          <w:sz w:val="22"/>
          <w:szCs w:val="22"/>
        </w:rPr>
        <w:t xml:space="preserve">- </w:t>
      </w:r>
      <w:r w:rsidR="00F9248B">
        <w:rPr>
          <w:rFonts w:ascii="Garamond" w:hAnsi="Garamond"/>
          <w:sz w:val="22"/>
          <w:szCs w:val="22"/>
        </w:rPr>
        <w:t>třída</w:t>
      </w:r>
      <w:r w:rsidR="00F9248B" w:rsidRPr="00A22D6A">
        <w:rPr>
          <w:rFonts w:ascii="Garamond" w:hAnsi="Garamond"/>
          <w:sz w:val="22"/>
          <w:szCs w:val="22"/>
        </w:rPr>
        <w:t xml:space="preserve"> energetické účinnosti </w:t>
      </w:r>
      <w:r w:rsidR="00462139">
        <w:rPr>
          <w:rFonts w:ascii="Garamond" w:hAnsi="Garamond"/>
          <w:sz w:val="22"/>
          <w:szCs w:val="22"/>
        </w:rPr>
        <w:t>v</w:t>
      </w:r>
      <w:r w:rsidR="00F9248B">
        <w:rPr>
          <w:rFonts w:ascii="Garamond" w:hAnsi="Garamond"/>
          <w:sz w:val="22"/>
          <w:szCs w:val="22"/>
        </w:rPr>
        <w:t xml:space="preserve"> rozpětí A až </w:t>
      </w:r>
      <w:r w:rsidR="00310BDE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</w:t>
      </w:r>
      <w:r w:rsidR="00F9248B">
        <w:rPr>
          <w:rFonts w:ascii="Garamond" w:hAnsi="Garamond"/>
          <w:sz w:val="22"/>
          <w:szCs w:val="22"/>
        </w:rPr>
        <w:t>)</w:t>
      </w:r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r w:rsidRPr="008C5827">
        <w:rPr>
          <w:rFonts w:ascii="Garamond" w:hAnsi="Garamond" w:cs="Arial"/>
          <w:sz w:val="22"/>
          <w:szCs w:val="22"/>
        </w:rPr>
        <w:t xml:space="preserve">datasheetu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>,</w:t>
      </w:r>
      <w:r w:rsidR="00147607">
        <w:rPr>
          <w:rFonts w:ascii="Garamond" w:hAnsi="Garamond"/>
          <w:sz w:val="22"/>
          <w:szCs w:val="22"/>
        </w:rPr>
        <w:t xml:space="preserve"> u displeje předložením energetického štítku</w:t>
      </w:r>
      <w:r w:rsidR="00CB7A29">
        <w:rPr>
          <w:rFonts w:ascii="Garamond" w:hAnsi="Garamond"/>
          <w:sz w:val="22"/>
          <w:szCs w:val="22"/>
        </w:rPr>
        <w:t>,</w:t>
      </w:r>
      <w:r w:rsidR="00147607" w:rsidRPr="008C5827">
        <w:rPr>
          <w:rFonts w:ascii="Garamond" w:hAnsi="Garamond" w:cs="Arial"/>
          <w:sz w:val="22"/>
          <w:szCs w:val="22"/>
        </w:rPr>
        <w:t xml:space="preserve">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D6403C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>dle benchmark testu od společnosti PassMark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>Zadavatel si současně vyhrazuje právo požadovat po dodavateli ve smyslu ust.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printscreen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datasheet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E929D9" w:rsidRPr="009701B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CCB12F" w14:textId="77777777" w:rsidR="003C3BB8" w:rsidRDefault="003C3BB8" w:rsidP="00795AAC">
      <w:r>
        <w:separator/>
      </w:r>
    </w:p>
  </w:endnote>
  <w:endnote w:type="continuationSeparator" w:id="0">
    <w:p w14:paraId="154C3CAC" w14:textId="77777777" w:rsidR="003C3BB8" w:rsidRDefault="003C3BB8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9CB246" w14:textId="1EA9369E" w:rsidR="00430A11" w:rsidRPr="00EB6175" w:rsidRDefault="00430A11" w:rsidP="00430A11">
    <w:pPr>
      <w:pStyle w:val="Zpat"/>
      <w:spacing w:before="240"/>
      <w:ind w:left="0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503C62" w14:textId="77777777" w:rsidR="003C3BB8" w:rsidRDefault="003C3BB8" w:rsidP="00795AAC">
      <w:r>
        <w:separator/>
      </w:r>
    </w:p>
  </w:footnote>
  <w:footnote w:type="continuationSeparator" w:id="0">
    <w:p w14:paraId="4F38DED2" w14:textId="77777777" w:rsidR="003C3BB8" w:rsidRDefault="003C3BB8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 w:numId="31">
    <w:abstractNumId w:val="3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AB2"/>
    <w:rsid w:val="00004C69"/>
    <w:rsid w:val="00004FBB"/>
    <w:rsid w:val="00012D96"/>
    <w:rsid w:val="0001621D"/>
    <w:rsid w:val="00021C66"/>
    <w:rsid w:val="00030C68"/>
    <w:rsid w:val="00032B75"/>
    <w:rsid w:val="00035AA2"/>
    <w:rsid w:val="00037445"/>
    <w:rsid w:val="00042C11"/>
    <w:rsid w:val="00042CEE"/>
    <w:rsid w:val="000507AD"/>
    <w:rsid w:val="0005573E"/>
    <w:rsid w:val="00055C16"/>
    <w:rsid w:val="00060D92"/>
    <w:rsid w:val="00063898"/>
    <w:rsid w:val="000640AD"/>
    <w:rsid w:val="00072B7B"/>
    <w:rsid w:val="000733CC"/>
    <w:rsid w:val="0007506D"/>
    <w:rsid w:val="00076370"/>
    <w:rsid w:val="00083C37"/>
    <w:rsid w:val="00085087"/>
    <w:rsid w:val="00086AE4"/>
    <w:rsid w:val="00086D17"/>
    <w:rsid w:val="000909A0"/>
    <w:rsid w:val="00095E03"/>
    <w:rsid w:val="000A4564"/>
    <w:rsid w:val="000A5773"/>
    <w:rsid w:val="000A5E08"/>
    <w:rsid w:val="000A7580"/>
    <w:rsid w:val="000B52D4"/>
    <w:rsid w:val="000B6122"/>
    <w:rsid w:val="000B6F3F"/>
    <w:rsid w:val="000C0FC8"/>
    <w:rsid w:val="000C1F95"/>
    <w:rsid w:val="000C2DB0"/>
    <w:rsid w:val="000C5133"/>
    <w:rsid w:val="000C6CE5"/>
    <w:rsid w:val="000D05C8"/>
    <w:rsid w:val="000D1387"/>
    <w:rsid w:val="000D4AC6"/>
    <w:rsid w:val="000D5247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4B76"/>
    <w:rsid w:val="00117C21"/>
    <w:rsid w:val="001268EA"/>
    <w:rsid w:val="00127368"/>
    <w:rsid w:val="001319F6"/>
    <w:rsid w:val="00134601"/>
    <w:rsid w:val="00136141"/>
    <w:rsid w:val="00147607"/>
    <w:rsid w:val="0015056F"/>
    <w:rsid w:val="00152F7C"/>
    <w:rsid w:val="00153A4C"/>
    <w:rsid w:val="0015439B"/>
    <w:rsid w:val="00155D07"/>
    <w:rsid w:val="00161A09"/>
    <w:rsid w:val="00161C21"/>
    <w:rsid w:val="001718A9"/>
    <w:rsid w:val="00175953"/>
    <w:rsid w:val="00180DC3"/>
    <w:rsid w:val="00184824"/>
    <w:rsid w:val="00185EFB"/>
    <w:rsid w:val="0018706D"/>
    <w:rsid w:val="001905EC"/>
    <w:rsid w:val="001A2537"/>
    <w:rsid w:val="001A30F6"/>
    <w:rsid w:val="001A46DB"/>
    <w:rsid w:val="001A5C42"/>
    <w:rsid w:val="001B4B7A"/>
    <w:rsid w:val="001B5234"/>
    <w:rsid w:val="001B557B"/>
    <w:rsid w:val="001B62BB"/>
    <w:rsid w:val="001B6564"/>
    <w:rsid w:val="001B6BD7"/>
    <w:rsid w:val="001C4ABC"/>
    <w:rsid w:val="001D2457"/>
    <w:rsid w:val="001E0251"/>
    <w:rsid w:val="001E4E72"/>
    <w:rsid w:val="001E73C9"/>
    <w:rsid w:val="001F4622"/>
    <w:rsid w:val="001F5517"/>
    <w:rsid w:val="001F6DDB"/>
    <w:rsid w:val="002012BB"/>
    <w:rsid w:val="00203B39"/>
    <w:rsid w:val="00204A15"/>
    <w:rsid w:val="0020599F"/>
    <w:rsid w:val="00217849"/>
    <w:rsid w:val="002179FF"/>
    <w:rsid w:val="00223F91"/>
    <w:rsid w:val="00230A5B"/>
    <w:rsid w:val="00242C54"/>
    <w:rsid w:val="00245425"/>
    <w:rsid w:val="00245AA2"/>
    <w:rsid w:val="002504B1"/>
    <w:rsid w:val="002518AF"/>
    <w:rsid w:val="00253A50"/>
    <w:rsid w:val="00253D61"/>
    <w:rsid w:val="0025409E"/>
    <w:rsid w:val="0025555E"/>
    <w:rsid w:val="00257386"/>
    <w:rsid w:val="002573F7"/>
    <w:rsid w:val="00264D89"/>
    <w:rsid w:val="002719DB"/>
    <w:rsid w:val="00272068"/>
    <w:rsid w:val="002732D2"/>
    <w:rsid w:val="00274498"/>
    <w:rsid w:val="00280318"/>
    <w:rsid w:val="00281D4A"/>
    <w:rsid w:val="002865E4"/>
    <w:rsid w:val="00287A92"/>
    <w:rsid w:val="0029036B"/>
    <w:rsid w:val="00294B61"/>
    <w:rsid w:val="00295C60"/>
    <w:rsid w:val="002A0263"/>
    <w:rsid w:val="002A256E"/>
    <w:rsid w:val="002A6AD8"/>
    <w:rsid w:val="002B026E"/>
    <w:rsid w:val="002B1F00"/>
    <w:rsid w:val="002B2B9D"/>
    <w:rsid w:val="002B4A7E"/>
    <w:rsid w:val="002B59B9"/>
    <w:rsid w:val="002C0FBA"/>
    <w:rsid w:val="002C475A"/>
    <w:rsid w:val="002C4C68"/>
    <w:rsid w:val="002C5AD8"/>
    <w:rsid w:val="002C69A1"/>
    <w:rsid w:val="002C7593"/>
    <w:rsid w:val="002D032B"/>
    <w:rsid w:val="002D3BC3"/>
    <w:rsid w:val="002D61B6"/>
    <w:rsid w:val="002D62A7"/>
    <w:rsid w:val="002E188D"/>
    <w:rsid w:val="002E1A1F"/>
    <w:rsid w:val="002E3083"/>
    <w:rsid w:val="002E4228"/>
    <w:rsid w:val="002E4432"/>
    <w:rsid w:val="002E4ED7"/>
    <w:rsid w:val="002E53C3"/>
    <w:rsid w:val="002E7930"/>
    <w:rsid w:val="002F419F"/>
    <w:rsid w:val="002F5C04"/>
    <w:rsid w:val="002F7598"/>
    <w:rsid w:val="003024B8"/>
    <w:rsid w:val="0030512E"/>
    <w:rsid w:val="00305BB0"/>
    <w:rsid w:val="003063D6"/>
    <w:rsid w:val="0031024E"/>
    <w:rsid w:val="00310BDE"/>
    <w:rsid w:val="00311988"/>
    <w:rsid w:val="0031793E"/>
    <w:rsid w:val="00320779"/>
    <w:rsid w:val="003217AC"/>
    <w:rsid w:val="00324905"/>
    <w:rsid w:val="00331DB2"/>
    <w:rsid w:val="00331F6E"/>
    <w:rsid w:val="003320CF"/>
    <w:rsid w:val="00333FEE"/>
    <w:rsid w:val="00342F71"/>
    <w:rsid w:val="00346C9F"/>
    <w:rsid w:val="0034768E"/>
    <w:rsid w:val="00356341"/>
    <w:rsid w:val="00357688"/>
    <w:rsid w:val="00367DAB"/>
    <w:rsid w:val="003730E4"/>
    <w:rsid w:val="00380881"/>
    <w:rsid w:val="00383EFA"/>
    <w:rsid w:val="003877B0"/>
    <w:rsid w:val="00394CD4"/>
    <w:rsid w:val="00396BED"/>
    <w:rsid w:val="003A24CF"/>
    <w:rsid w:val="003A2A0C"/>
    <w:rsid w:val="003A4BA0"/>
    <w:rsid w:val="003B06D8"/>
    <w:rsid w:val="003B4D43"/>
    <w:rsid w:val="003B6D1C"/>
    <w:rsid w:val="003C1FD6"/>
    <w:rsid w:val="003C3BB8"/>
    <w:rsid w:val="003C6173"/>
    <w:rsid w:val="003D116A"/>
    <w:rsid w:val="003D43B7"/>
    <w:rsid w:val="003D4537"/>
    <w:rsid w:val="003D50A4"/>
    <w:rsid w:val="003D52BD"/>
    <w:rsid w:val="003E3643"/>
    <w:rsid w:val="003E36BE"/>
    <w:rsid w:val="003E567A"/>
    <w:rsid w:val="003E7819"/>
    <w:rsid w:val="003F5D6C"/>
    <w:rsid w:val="003F73AE"/>
    <w:rsid w:val="003F767D"/>
    <w:rsid w:val="004059B7"/>
    <w:rsid w:val="00406F62"/>
    <w:rsid w:val="00423A32"/>
    <w:rsid w:val="00425FD2"/>
    <w:rsid w:val="00430A11"/>
    <w:rsid w:val="00436168"/>
    <w:rsid w:val="004363BD"/>
    <w:rsid w:val="004376D6"/>
    <w:rsid w:val="00437EEA"/>
    <w:rsid w:val="004400E1"/>
    <w:rsid w:val="0044391D"/>
    <w:rsid w:val="004576B0"/>
    <w:rsid w:val="00462139"/>
    <w:rsid w:val="00464BB4"/>
    <w:rsid w:val="00475615"/>
    <w:rsid w:val="00477707"/>
    <w:rsid w:val="004778BC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5F91"/>
    <w:rsid w:val="004960B8"/>
    <w:rsid w:val="00496AF3"/>
    <w:rsid w:val="004B06FE"/>
    <w:rsid w:val="004B0E42"/>
    <w:rsid w:val="004B20F9"/>
    <w:rsid w:val="004B68DB"/>
    <w:rsid w:val="004B779A"/>
    <w:rsid w:val="004D005B"/>
    <w:rsid w:val="004D1497"/>
    <w:rsid w:val="004D64CE"/>
    <w:rsid w:val="004D6904"/>
    <w:rsid w:val="004D78EC"/>
    <w:rsid w:val="004E0ADA"/>
    <w:rsid w:val="004E15D6"/>
    <w:rsid w:val="004E3E46"/>
    <w:rsid w:val="004E4A98"/>
    <w:rsid w:val="004F0141"/>
    <w:rsid w:val="004F0995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05C5"/>
    <w:rsid w:val="00541CF2"/>
    <w:rsid w:val="00541F8B"/>
    <w:rsid w:val="0055137A"/>
    <w:rsid w:val="00560CB2"/>
    <w:rsid w:val="005632D1"/>
    <w:rsid w:val="00563457"/>
    <w:rsid w:val="00565DB8"/>
    <w:rsid w:val="00571557"/>
    <w:rsid w:val="00577A16"/>
    <w:rsid w:val="00592FF9"/>
    <w:rsid w:val="00596C39"/>
    <w:rsid w:val="005A0C36"/>
    <w:rsid w:val="005A0DEB"/>
    <w:rsid w:val="005A1824"/>
    <w:rsid w:val="005A3A7C"/>
    <w:rsid w:val="005A46CD"/>
    <w:rsid w:val="005A575C"/>
    <w:rsid w:val="005B73B7"/>
    <w:rsid w:val="005C01F9"/>
    <w:rsid w:val="005C05B4"/>
    <w:rsid w:val="005C077A"/>
    <w:rsid w:val="005C72D9"/>
    <w:rsid w:val="005D456B"/>
    <w:rsid w:val="005D63E3"/>
    <w:rsid w:val="005E198B"/>
    <w:rsid w:val="005E1AA8"/>
    <w:rsid w:val="005E2BAD"/>
    <w:rsid w:val="005E599C"/>
    <w:rsid w:val="005F0AD3"/>
    <w:rsid w:val="005F4443"/>
    <w:rsid w:val="005F539D"/>
    <w:rsid w:val="005F618A"/>
    <w:rsid w:val="00611EDF"/>
    <w:rsid w:val="006123D3"/>
    <w:rsid w:val="00612D8D"/>
    <w:rsid w:val="006135F9"/>
    <w:rsid w:val="0061618C"/>
    <w:rsid w:val="00617021"/>
    <w:rsid w:val="00620903"/>
    <w:rsid w:val="00627265"/>
    <w:rsid w:val="0064030C"/>
    <w:rsid w:val="00641634"/>
    <w:rsid w:val="00642254"/>
    <w:rsid w:val="0064432C"/>
    <w:rsid w:val="00646EF9"/>
    <w:rsid w:val="006479AD"/>
    <w:rsid w:val="006504FE"/>
    <w:rsid w:val="00650FC7"/>
    <w:rsid w:val="00653C27"/>
    <w:rsid w:val="00653DBB"/>
    <w:rsid w:val="006579BB"/>
    <w:rsid w:val="006619C8"/>
    <w:rsid w:val="00663DB9"/>
    <w:rsid w:val="00666868"/>
    <w:rsid w:val="00670086"/>
    <w:rsid w:val="00671E84"/>
    <w:rsid w:val="00676206"/>
    <w:rsid w:val="00681A1B"/>
    <w:rsid w:val="00684C3E"/>
    <w:rsid w:val="0068508C"/>
    <w:rsid w:val="006850A6"/>
    <w:rsid w:val="00694374"/>
    <w:rsid w:val="00694F81"/>
    <w:rsid w:val="0069594D"/>
    <w:rsid w:val="006A103B"/>
    <w:rsid w:val="006A109C"/>
    <w:rsid w:val="006A2162"/>
    <w:rsid w:val="006A47FA"/>
    <w:rsid w:val="006A4BA0"/>
    <w:rsid w:val="006A6FEC"/>
    <w:rsid w:val="006B0ED2"/>
    <w:rsid w:val="006B1332"/>
    <w:rsid w:val="006B5028"/>
    <w:rsid w:val="006B5670"/>
    <w:rsid w:val="006C69C1"/>
    <w:rsid w:val="006D0C83"/>
    <w:rsid w:val="006D427F"/>
    <w:rsid w:val="006D6F86"/>
    <w:rsid w:val="006F7426"/>
    <w:rsid w:val="00704B75"/>
    <w:rsid w:val="0070545A"/>
    <w:rsid w:val="00705D88"/>
    <w:rsid w:val="0072046A"/>
    <w:rsid w:val="00730B83"/>
    <w:rsid w:val="00735FBF"/>
    <w:rsid w:val="00746B9F"/>
    <w:rsid w:val="007477C9"/>
    <w:rsid w:val="007544CF"/>
    <w:rsid w:val="00757EB6"/>
    <w:rsid w:val="00760E31"/>
    <w:rsid w:val="007624DB"/>
    <w:rsid w:val="00763198"/>
    <w:rsid w:val="007706A8"/>
    <w:rsid w:val="00775CEF"/>
    <w:rsid w:val="00776B92"/>
    <w:rsid w:val="00780026"/>
    <w:rsid w:val="00780E44"/>
    <w:rsid w:val="007919B3"/>
    <w:rsid w:val="00792068"/>
    <w:rsid w:val="007928A5"/>
    <w:rsid w:val="00795AAC"/>
    <w:rsid w:val="007A5974"/>
    <w:rsid w:val="007A5DDA"/>
    <w:rsid w:val="007A7982"/>
    <w:rsid w:val="007B03E2"/>
    <w:rsid w:val="007B0985"/>
    <w:rsid w:val="007B685E"/>
    <w:rsid w:val="007C04E9"/>
    <w:rsid w:val="007C1CE8"/>
    <w:rsid w:val="007C5244"/>
    <w:rsid w:val="007D3389"/>
    <w:rsid w:val="007D473B"/>
    <w:rsid w:val="007D5726"/>
    <w:rsid w:val="007D7BDF"/>
    <w:rsid w:val="007E023B"/>
    <w:rsid w:val="007E5F50"/>
    <w:rsid w:val="008009FE"/>
    <w:rsid w:val="00800FB4"/>
    <w:rsid w:val="00806A0E"/>
    <w:rsid w:val="00807E1E"/>
    <w:rsid w:val="00814374"/>
    <w:rsid w:val="00822D46"/>
    <w:rsid w:val="008252D0"/>
    <w:rsid w:val="0082680D"/>
    <w:rsid w:val="0083248D"/>
    <w:rsid w:val="00841F0D"/>
    <w:rsid w:val="00850F4A"/>
    <w:rsid w:val="00854B10"/>
    <w:rsid w:val="00854E01"/>
    <w:rsid w:val="00857883"/>
    <w:rsid w:val="00867D02"/>
    <w:rsid w:val="008765A4"/>
    <w:rsid w:val="0088068A"/>
    <w:rsid w:val="0088554A"/>
    <w:rsid w:val="00890B49"/>
    <w:rsid w:val="00893EAD"/>
    <w:rsid w:val="00896E6C"/>
    <w:rsid w:val="008A08E3"/>
    <w:rsid w:val="008A6727"/>
    <w:rsid w:val="008A6DE7"/>
    <w:rsid w:val="008A6E01"/>
    <w:rsid w:val="008B025D"/>
    <w:rsid w:val="008B2774"/>
    <w:rsid w:val="008B2ABA"/>
    <w:rsid w:val="008B741E"/>
    <w:rsid w:val="008C2C2D"/>
    <w:rsid w:val="008C7F4F"/>
    <w:rsid w:val="008D13AA"/>
    <w:rsid w:val="008D2334"/>
    <w:rsid w:val="008D2B9F"/>
    <w:rsid w:val="008E0D1D"/>
    <w:rsid w:val="008E0F36"/>
    <w:rsid w:val="008E236A"/>
    <w:rsid w:val="008E4A71"/>
    <w:rsid w:val="008E4AAB"/>
    <w:rsid w:val="008E4FF0"/>
    <w:rsid w:val="008E694C"/>
    <w:rsid w:val="008F13FB"/>
    <w:rsid w:val="008F24EC"/>
    <w:rsid w:val="008F3D91"/>
    <w:rsid w:val="008F5CB7"/>
    <w:rsid w:val="0090623D"/>
    <w:rsid w:val="00906306"/>
    <w:rsid w:val="009149BA"/>
    <w:rsid w:val="00923565"/>
    <w:rsid w:val="00924ABD"/>
    <w:rsid w:val="009319F6"/>
    <w:rsid w:val="00931CC1"/>
    <w:rsid w:val="00935123"/>
    <w:rsid w:val="009376D1"/>
    <w:rsid w:val="00941757"/>
    <w:rsid w:val="00942A6B"/>
    <w:rsid w:val="009431F2"/>
    <w:rsid w:val="00943669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670C9"/>
    <w:rsid w:val="009701B1"/>
    <w:rsid w:val="00971D47"/>
    <w:rsid w:val="00972AE0"/>
    <w:rsid w:val="009731AC"/>
    <w:rsid w:val="00973532"/>
    <w:rsid w:val="00974BB5"/>
    <w:rsid w:val="00982E28"/>
    <w:rsid w:val="00986118"/>
    <w:rsid w:val="00991A1F"/>
    <w:rsid w:val="00996F18"/>
    <w:rsid w:val="009A3D78"/>
    <w:rsid w:val="009A4E90"/>
    <w:rsid w:val="009A6752"/>
    <w:rsid w:val="009A6759"/>
    <w:rsid w:val="009A6DB1"/>
    <w:rsid w:val="009B3E5A"/>
    <w:rsid w:val="009B6EFD"/>
    <w:rsid w:val="009C12D5"/>
    <w:rsid w:val="009C2E67"/>
    <w:rsid w:val="009C473B"/>
    <w:rsid w:val="009D192E"/>
    <w:rsid w:val="009D41CD"/>
    <w:rsid w:val="009F34D9"/>
    <w:rsid w:val="009F41D1"/>
    <w:rsid w:val="009F5288"/>
    <w:rsid w:val="009F731A"/>
    <w:rsid w:val="009F7E69"/>
    <w:rsid w:val="00A03284"/>
    <w:rsid w:val="00A04841"/>
    <w:rsid w:val="00A059D3"/>
    <w:rsid w:val="00A06920"/>
    <w:rsid w:val="00A06C66"/>
    <w:rsid w:val="00A13721"/>
    <w:rsid w:val="00A21347"/>
    <w:rsid w:val="00A22D6A"/>
    <w:rsid w:val="00A23731"/>
    <w:rsid w:val="00A24677"/>
    <w:rsid w:val="00A24691"/>
    <w:rsid w:val="00A24B4C"/>
    <w:rsid w:val="00A30B9B"/>
    <w:rsid w:val="00A30E5C"/>
    <w:rsid w:val="00A36CC3"/>
    <w:rsid w:val="00A419CB"/>
    <w:rsid w:val="00A436C9"/>
    <w:rsid w:val="00A45DCB"/>
    <w:rsid w:val="00A467E8"/>
    <w:rsid w:val="00A51190"/>
    <w:rsid w:val="00A5594B"/>
    <w:rsid w:val="00A6168F"/>
    <w:rsid w:val="00A65C73"/>
    <w:rsid w:val="00A66D1E"/>
    <w:rsid w:val="00A76DEE"/>
    <w:rsid w:val="00A77624"/>
    <w:rsid w:val="00A82F84"/>
    <w:rsid w:val="00A86FC9"/>
    <w:rsid w:val="00A90797"/>
    <w:rsid w:val="00A93571"/>
    <w:rsid w:val="00AA0B08"/>
    <w:rsid w:val="00AA3B62"/>
    <w:rsid w:val="00AA61DC"/>
    <w:rsid w:val="00AA7E60"/>
    <w:rsid w:val="00AB1227"/>
    <w:rsid w:val="00AC487C"/>
    <w:rsid w:val="00AC5408"/>
    <w:rsid w:val="00AC56B9"/>
    <w:rsid w:val="00AD4687"/>
    <w:rsid w:val="00AD69FB"/>
    <w:rsid w:val="00AE2CFD"/>
    <w:rsid w:val="00AE5B0B"/>
    <w:rsid w:val="00AE67B7"/>
    <w:rsid w:val="00AE6DAB"/>
    <w:rsid w:val="00AE6F06"/>
    <w:rsid w:val="00AF315D"/>
    <w:rsid w:val="00B02193"/>
    <w:rsid w:val="00B06F64"/>
    <w:rsid w:val="00B12040"/>
    <w:rsid w:val="00B12B58"/>
    <w:rsid w:val="00B1308A"/>
    <w:rsid w:val="00B16994"/>
    <w:rsid w:val="00B21A1B"/>
    <w:rsid w:val="00B22C90"/>
    <w:rsid w:val="00B22D5E"/>
    <w:rsid w:val="00B25E4B"/>
    <w:rsid w:val="00B31681"/>
    <w:rsid w:val="00B35FCD"/>
    <w:rsid w:val="00B40B00"/>
    <w:rsid w:val="00B507B9"/>
    <w:rsid w:val="00B64919"/>
    <w:rsid w:val="00B7572B"/>
    <w:rsid w:val="00B75A72"/>
    <w:rsid w:val="00B80B6D"/>
    <w:rsid w:val="00B92754"/>
    <w:rsid w:val="00B94B93"/>
    <w:rsid w:val="00BA2E0E"/>
    <w:rsid w:val="00BA36B4"/>
    <w:rsid w:val="00BA416B"/>
    <w:rsid w:val="00BB33E6"/>
    <w:rsid w:val="00BB5054"/>
    <w:rsid w:val="00BB5DF2"/>
    <w:rsid w:val="00BB6C3E"/>
    <w:rsid w:val="00BB6C44"/>
    <w:rsid w:val="00BC094B"/>
    <w:rsid w:val="00BC4C17"/>
    <w:rsid w:val="00BD3729"/>
    <w:rsid w:val="00BE05AE"/>
    <w:rsid w:val="00BE0E20"/>
    <w:rsid w:val="00BE6CBC"/>
    <w:rsid w:val="00BF071C"/>
    <w:rsid w:val="00BF1010"/>
    <w:rsid w:val="00BF3306"/>
    <w:rsid w:val="00C034BD"/>
    <w:rsid w:val="00C03A55"/>
    <w:rsid w:val="00C14CD2"/>
    <w:rsid w:val="00C232BE"/>
    <w:rsid w:val="00C27316"/>
    <w:rsid w:val="00C27A12"/>
    <w:rsid w:val="00C310DC"/>
    <w:rsid w:val="00C31F1D"/>
    <w:rsid w:val="00C45272"/>
    <w:rsid w:val="00C5592B"/>
    <w:rsid w:val="00C633E2"/>
    <w:rsid w:val="00C667B7"/>
    <w:rsid w:val="00C84485"/>
    <w:rsid w:val="00C84E99"/>
    <w:rsid w:val="00C84FFC"/>
    <w:rsid w:val="00C858D6"/>
    <w:rsid w:val="00C861A5"/>
    <w:rsid w:val="00C87F53"/>
    <w:rsid w:val="00C87F88"/>
    <w:rsid w:val="00C94723"/>
    <w:rsid w:val="00C95D48"/>
    <w:rsid w:val="00CA4359"/>
    <w:rsid w:val="00CA4653"/>
    <w:rsid w:val="00CA5C46"/>
    <w:rsid w:val="00CA60F1"/>
    <w:rsid w:val="00CA77D6"/>
    <w:rsid w:val="00CB7A29"/>
    <w:rsid w:val="00CB7D25"/>
    <w:rsid w:val="00CC24B7"/>
    <w:rsid w:val="00CC2565"/>
    <w:rsid w:val="00CC4595"/>
    <w:rsid w:val="00CC5395"/>
    <w:rsid w:val="00CC71C4"/>
    <w:rsid w:val="00CD26D8"/>
    <w:rsid w:val="00CD3643"/>
    <w:rsid w:val="00CE0C1A"/>
    <w:rsid w:val="00CE3BB9"/>
    <w:rsid w:val="00CE7564"/>
    <w:rsid w:val="00CF03B9"/>
    <w:rsid w:val="00CF1D88"/>
    <w:rsid w:val="00CF29AD"/>
    <w:rsid w:val="00CF3EA1"/>
    <w:rsid w:val="00D05AA8"/>
    <w:rsid w:val="00D06321"/>
    <w:rsid w:val="00D07360"/>
    <w:rsid w:val="00D1569A"/>
    <w:rsid w:val="00D23BCF"/>
    <w:rsid w:val="00D31A32"/>
    <w:rsid w:val="00D33A74"/>
    <w:rsid w:val="00D33F22"/>
    <w:rsid w:val="00D43D0D"/>
    <w:rsid w:val="00D44A36"/>
    <w:rsid w:val="00D452F8"/>
    <w:rsid w:val="00D47794"/>
    <w:rsid w:val="00D555A3"/>
    <w:rsid w:val="00D57265"/>
    <w:rsid w:val="00D57AB0"/>
    <w:rsid w:val="00D602A9"/>
    <w:rsid w:val="00D6403C"/>
    <w:rsid w:val="00D64A33"/>
    <w:rsid w:val="00D656DD"/>
    <w:rsid w:val="00D7497E"/>
    <w:rsid w:val="00D81325"/>
    <w:rsid w:val="00D920BC"/>
    <w:rsid w:val="00D9272D"/>
    <w:rsid w:val="00D947C5"/>
    <w:rsid w:val="00D948CC"/>
    <w:rsid w:val="00DA271E"/>
    <w:rsid w:val="00DA3FDA"/>
    <w:rsid w:val="00DA44E6"/>
    <w:rsid w:val="00DA50F9"/>
    <w:rsid w:val="00DB0934"/>
    <w:rsid w:val="00DB0A8D"/>
    <w:rsid w:val="00DB1DE5"/>
    <w:rsid w:val="00DB1E0D"/>
    <w:rsid w:val="00DB45AA"/>
    <w:rsid w:val="00DB7223"/>
    <w:rsid w:val="00DC15A5"/>
    <w:rsid w:val="00DC5ED1"/>
    <w:rsid w:val="00DC6C88"/>
    <w:rsid w:val="00DC706F"/>
    <w:rsid w:val="00DE1932"/>
    <w:rsid w:val="00DE1BD2"/>
    <w:rsid w:val="00DE4940"/>
    <w:rsid w:val="00DE65C0"/>
    <w:rsid w:val="00DE7AFB"/>
    <w:rsid w:val="00DF16B0"/>
    <w:rsid w:val="00DF3053"/>
    <w:rsid w:val="00DF35C1"/>
    <w:rsid w:val="00DF4EB4"/>
    <w:rsid w:val="00E01B4D"/>
    <w:rsid w:val="00E02FD1"/>
    <w:rsid w:val="00E0341E"/>
    <w:rsid w:val="00E160A8"/>
    <w:rsid w:val="00E23443"/>
    <w:rsid w:val="00E237D0"/>
    <w:rsid w:val="00E25DAA"/>
    <w:rsid w:val="00E274DC"/>
    <w:rsid w:val="00E279CB"/>
    <w:rsid w:val="00E3097E"/>
    <w:rsid w:val="00E3430F"/>
    <w:rsid w:val="00E40A44"/>
    <w:rsid w:val="00E454BE"/>
    <w:rsid w:val="00E46993"/>
    <w:rsid w:val="00E479D0"/>
    <w:rsid w:val="00E52467"/>
    <w:rsid w:val="00E53764"/>
    <w:rsid w:val="00E57361"/>
    <w:rsid w:val="00E5758A"/>
    <w:rsid w:val="00E617C7"/>
    <w:rsid w:val="00E62A10"/>
    <w:rsid w:val="00E63C63"/>
    <w:rsid w:val="00E6671F"/>
    <w:rsid w:val="00E66C11"/>
    <w:rsid w:val="00E70305"/>
    <w:rsid w:val="00E7390F"/>
    <w:rsid w:val="00E760FE"/>
    <w:rsid w:val="00E76775"/>
    <w:rsid w:val="00E929D9"/>
    <w:rsid w:val="00E97754"/>
    <w:rsid w:val="00E97F2D"/>
    <w:rsid w:val="00EA3A13"/>
    <w:rsid w:val="00EA4D6B"/>
    <w:rsid w:val="00EA6FA7"/>
    <w:rsid w:val="00EB194D"/>
    <w:rsid w:val="00EB4ACA"/>
    <w:rsid w:val="00EB5C98"/>
    <w:rsid w:val="00EB6175"/>
    <w:rsid w:val="00EB7A9F"/>
    <w:rsid w:val="00EC3FE3"/>
    <w:rsid w:val="00EC4F3F"/>
    <w:rsid w:val="00EC6916"/>
    <w:rsid w:val="00ED403B"/>
    <w:rsid w:val="00ED742F"/>
    <w:rsid w:val="00EE026A"/>
    <w:rsid w:val="00EE2F1B"/>
    <w:rsid w:val="00EE44DF"/>
    <w:rsid w:val="00EE6E9C"/>
    <w:rsid w:val="00EF4959"/>
    <w:rsid w:val="00F02369"/>
    <w:rsid w:val="00F033C6"/>
    <w:rsid w:val="00F0543A"/>
    <w:rsid w:val="00F07617"/>
    <w:rsid w:val="00F1168E"/>
    <w:rsid w:val="00F141F8"/>
    <w:rsid w:val="00F20BA9"/>
    <w:rsid w:val="00F228FA"/>
    <w:rsid w:val="00F230C8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5D29"/>
    <w:rsid w:val="00F57E34"/>
    <w:rsid w:val="00F57ED9"/>
    <w:rsid w:val="00F65037"/>
    <w:rsid w:val="00F6660D"/>
    <w:rsid w:val="00F71D5A"/>
    <w:rsid w:val="00F72BB3"/>
    <w:rsid w:val="00F74C40"/>
    <w:rsid w:val="00F760F0"/>
    <w:rsid w:val="00F81A35"/>
    <w:rsid w:val="00F821B8"/>
    <w:rsid w:val="00F82398"/>
    <w:rsid w:val="00F847D2"/>
    <w:rsid w:val="00F87979"/>
    <w:rsid w:val="00F9248B"/>
    <w:rsid w:val="00F94593"/>
    <w:rsid w:val="00F976E9"/>
    <w:rsid w:val="00FA4578"/>
    <w:rsid w:val="00FA7FB2"/>
    <w:rsid w:val="00FB284E"/>
    <w:rsid w:val="00FC0944"/>
    <w:rsid w:val="00FC0BF3"/>
    <w:rsid w:val="00FC18D6"/>
    <w:rsid w:val="00FC2A79"/>
    <w:rsid w:val="00FC3C9F"/>
    <w:rsid w:val="00FC51AF"/>
    <w:rsid w:val="00FD0568"/>
    <w:rsid w:val="00FD0F95"/>
    <w:rsid w:val="00FD2DC7"/>
    <w:rsid w:val="00FD739A"/>
    <w:rsid w:val="00FE0F36"/>
    <w:rsid w:val="00FE61AD"/>
    <w:rsid w:val="00FE6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66868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FC2A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0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842.html" TargetMode="External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zHY1EziPhrDEGa0FRe/GVM3trmd8qO0pbrh7FCen89w=</DigestValue>
    </Reference>
    <Reference Type="http://www.w3.org/2000/09/xmldsig#Object" URI="#idOfficeObject">
      <DigestMethod Algorithm="http://www.w3.org/2001/04/xmlenc#sha256"/>
      <DigestValue>WR3kHKcJDPQPz4yRCClekFksm3eXr+UAPa7awhjViPc=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w9RMu0Oq1i4K3x+4uujO5p53KshSUThpa9cG7YQqTVA=</DigestValue>
    </Reference>
  </SignedInfo>
  <SignatureValue>z3qHwW0eqNlt1oAOX6P6DL16j9im//6zT4NhAoER7yXF18hv+65TpI1RJO4Gqo5acxnWhnsq+foM
USLAnKj3QlR8ZSYB45VDMl56j9aFv7qPPjsEf0EkBj4XYchjYuhd/zdO3ImiflZk3lh3xU3A1CS9
vOWsSpTMmmZn9rX7mqhBKdhRs8895yVHLCqeO/f6sjBfvW6PIqKwXEGyDNey8DHUJ64ocW/GGKHG
yWg6vXKkFhEm9hVSks3ejMEhx0OKrqJk0HSQH344aRU8qrZMswqdfU4mywO+MeOypFX6KxrYOMo5
TzTvjLa+J7u5EWmM1uAshfwwmTY9DsGt12xoQA==</SignatureValue>
  <KeyInfo>
    <X509Data>
      <X509Certificate>MIIInjCCBoagAwIBAgIEAVu9CzANBgkqhkiG9w0BAQsFADBpMQswCQYDVQQGEwJDWjEXMBUGA1UEYRMOTlRSQ1otNDcxMTQ5ODMxHTAbBgNVBAoMFMSMZXNrw6EgcG/FoXRhLCBzLnAuMSIwIAYDVQQDExlQb3N0U2lnbnVtIFF1YWxpZmllZCBDQSA0MB4XDTIyMTIwMjA4MDI0NVoXDTIzMTIyMjA4MDI0NV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289LE6hpko8LYs64jfuQ+MPyK4cixU3JtSFeWuL4PzSY9le5LfRvbGIMP15vu2yCNBSSIvXKvXN7ibDcWRspGeW1Ggnl+ic6yJRUQy8pp/mZImWuPhaJ9RfkCjNzg6AlTvwI0X1rmOxcpgGlRToaz9bE3K8iSFYCKfzKplg2T1CETAAJ8NTSNKn/ZkhCHDwxaymMgB8d7arDu9sOkwJh3yza0w+KMNJ3oTMxeez1niibd/lKVgTtJf6USa5rAaQuFK//ydYR06gtjZYiDQZ8cqORHWzVSbLTWbW36RrAJncF31G+R42NqhQti16XoNmMmLv7ZbQus5sxVun+vAoRCQIDAQABo4IDwzCCA78wNgYDVR0RBC8wLYEQdml0a292QHBzLnpjdS5jeqAZBgkrBgEEAdwZAgGgDBMKMTU2MTY5NjExNDAJBgNVHRMEAjAAMIIBLAYDVR0gBIIBIzCCAR8wggEQBglngQYBBAERgVI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</Transform>
          <Transform Algorithm="http://www.w3.org/TR/2001/REC-xml-c14n-20010315"/>
        </Transforms>
        <DigestMethod Algorithm="http://www.w3.org/2001/04/xmlenc#sha256"/>
        <DigestValue>2PFRn92toRKH5IX6Z5rTxWyUqQ09Rq0gXNIDaKIpBRs=</DigestValue>
      </Reference>
      <Reference URI="/word/document.xml?ContentType=application/vnd.openxmlformats-officedocument.wordprocessingml.document.main+xml">
        <DigestMethod Algorithm="http://www.w3.org/2001/04/xmlenc#sha256"/>
        <DigestValue>0u1s+tTfKLr7hhs7US540kPf1BPqaTbCBkvL6kgET/M=</DigestValue>
      </Reference>
      <Reference URI="/word/endnotes.xml?ContentType=application/vnd.openxmlformats-officedocument.wordprocessingml.endnotes+xml">
        <DigestMethod Algorithm="http://www.w3.org/2001/04/xmlenc#sha256"/>
        <DigestValue>g4QBN9zJNgmDIgex1z9dOdKvyCS+ulVEhUTitjdelSY=</DigestValue>
      </Reference>
      <Reference URI="/word/fontTable.xml?ContentType=application/vnd.openxmlformats-officedocument.wordprocessingml.fontTable+xml">
        <DigestMethod Algorithm="http://www.w3.org/2001/04/xmlenc#sha256"/>
        <DigestValue>rbaGDaue68GPa/LCfZUTL9rQhN0txtXvZiDeaLMkm4c=</DigestValue>
      </Reference>
      <Reference URI="/word/footer1.xml?ContentType=application/vnd.openxmlformats-officedocument.wordprocessingml.footer+xml">
        <DigestMethod Algorithm="http://www.w3.org/2001/04/xmlenc#sha256"/>
        <DigestValue>6tNVxHvpAj4gHHH81eG5lbJ9zrFeyxHrlLIQC+FEaI8=</DigestValue>
      </Reference>
      <Reference URI="/word/footnotes.xml?ContentType=application/vnd.openxmlformats-officedocument.wordprocessingml.footnotes+xml">
        <DigestMethod Algorithm="http://www.w3.org/2001/04/xmlenc#sha256"/>
        <DigestValue>upciUpLjiSEkPcLTh0pe3w5VxiUdA/jJBiIc9i2GN3Y=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MQOuXP9/49vFwmwglZm7NLegtIslbx42BrO7fjhGmJA=</DigestValue>
      </Reference>
      <Reference URI="/word/settings.xml?ContentType=application/vnd.openxmlformats-officedocument.wordprocessingml.settings+xml">
        <DigestMethod Algorithm="http://www.w3.org/2001/04/xmlenc#sha256"/>
        <DigestValue>+vHU42JVkBZihYwfWsVmibalZ/0UcJ5C6WTVeEdrfZk=</DigestValue>
      </Reference>
      <Reference URI="/word/styles.xml?ContentType=application/vnd.openxmlformats-officedocument.wordprocessingml.styles+xml">
        <DigestMethod Algorithm="http://www.w3.org/2001/04/xmlenc#sha256"/>
        <DigestValue>qpcCwX2VPr/5oKAKaT6H27iNlBeSzSc355A1OZFrQ7I=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vzWbUTFk+2tMUXTLKEPyykA+kvzpRoFmH+VTTfwX970=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2023-02-08T13:09:29Z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2023-02-08T13:09:29Z</xd:SigningTime>
          <xd:SigningCertificate>
            <xd:Cert>
              <xd:CertDigest>
                <DigestMethod Algorithm="http://www.w3.org/2001/04/xmlenc#sha256"/>
                <DigestValue>q235p/FJ8ytradO9imu02VELmavh9BvPs7ph9D8aUt4=</DigestValue>
              </xd:CertDigest>
              <xd:IssuerSerial>
                <X509IssuerName>CN=PostSignum Qualified CA 4, O="Česká pošta, s.p.", OID.2.5.4.97=NTRCZ-47114983, C=CZ</X509IssuerName>
                <X509SerialNumber>22789387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A5AD48-0270-4EF2-83F0-8222440C5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5</Pages>
  <Words>2296</Words>
  <Characters>13549</Characters>
  <Application>Microsoft Office Word</Application>
  <DocSecurity>0</DocSecurity>
  <Lines>112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123</cp:revision>
  <cp:lastPrinted>2022-02-22T11:35:00Z</cp:lastPrinted>
  <dcterms:created xsi:type="dcterms:W3CDTF">2021-09-14T05:18:00Z</dcterms:created>
  <dcterms:modified xsi:type="dcterms:W3CDTF">2023-02-08T13:09:00Z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