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6943AF0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4363BD">
        <w:rPr>
          <w:rFonts w:ascii="Garamond" w:hAnsi="Garamond"/>
          <w:sz w:val="24"/>
          <w:szCs w:val="24"/>
        </w:rPr>
        <w:t>1</w:t>
      </w:r>
      <w:r w:rsidR="007A0957">
        <w:rPr>
          <w:rFonts w:ascii="Garamond" w:hAnsi="Garamond"/>
          <w:sz w:val="24"/>
          <w:szCs w:val="24"/>
        </w:rPr>
        <w:t>0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548A567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A0957" w:rsidRPr="00FB728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https://zakazky.zcu.cz/contract_display_5838.html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84A66D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363BD">
        <w:rPr>
          <w:rFonts w:ascii="Garamond" w:hAnsi="Garamond" w:cs="Arial"/>
          <w:sz w:val="22"/>
          <w:szCs w:val="22"/>
        </w:rPr>
        <w:t>20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F65037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7A0957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7A0957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42C689E6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B40B00">
        <w:rPr>
          <w:rFonts w:ascii="Garamond" w:hAnsi="Garamond" w:cs="Arial"/>
          <w:sz w:val="22"/>
          <w:szCs w:val="22"/>
        </w:rPr>
        <w:t>Ing. Petrem Hofmanem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B40B00">
        <w:rPr>
          <w:rFonts w:ascii="Garamond" w:hAnsi="Garamond" w:cs="Arial"/>
          <w:sz w:val="22"/>
          <w:szCs w:val="22"/>
        </w:rPr>
        <w:t>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38961" w14:textId="77777777" w:rsidR="003C5DAE" w:rsidRDefault="003C5DAE" w:rsidP="00795AAC">
      <w:r>
        <w:separator/>
      </w:r>
    </w:p>
  </w:endnote>
  <w:endnote w:type="continuationSeparator" w:id="0">
    <w:p w14:paraId="145D581D" w14:textId="77777777" w:rsidR="003C5DAE" w:rsidRDefault="003C5DA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EE745" w14:textId="77777777" w:rsidR="003C5DAE" w:rsidRDefault="003C5DAE" w:rsidP="00795AAC">
      <w:r>
        <w:separator/>
      </w:r>
    </w:p>
  </w:footnote>
  <w:footnote w:type="continuationSeparator" w:id="0">
    <w:p w14:paraId="7A3CE366" w14:textId="77777777" w:rsidR="003C5DAE" w:rsidRDefault="003C5DA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5DAE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0957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3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ijg/NrVJCPA5Y/lEmPxWkLsnB3TQXgQFLYgOyGnVBlU=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Mb/XuRcg5kFQlC5b1cCNmm7P7hlTNU5DBfCjKUBW2WE=</DigestValue>
    </Reference>
  </SignedInfo>
  <SignatureValue>xMreFVQHbsRVpkrsWcZA5M3KtVD99wpYcmh5vjXyszyWg95e69zku8w5h/FgywefdNa7UHbtXVgf
G9G/J8TChvuAmUOqn0yjhVlDmqvdiMTrKkLjk1dRCORXdmplpKVxAEOGu5mErlL2B6KOWwa4uxMw
PsrktipHbqHz0lAuRaQW6DxUPxTkDvEMav1qtALaAF25LdVJirkK8hkAZMYdnPCdHwxfheu6e4Bp
XYGnOoIenYS9N5Ui20EjUGyRdXkl8Olrc8NtnWFNYsay14h2t8bwR8q/oWr0qODYSRjoyIu774XY
lWhQlgy3rxGaorLSn74/T5rwadHb80nBa0kb6w==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RkS/JD6d/n+QKZ4509FzD8pJtocoolD17dKZJvFN50k=</DigestValue>
      </Reference>
      <Reference URI="/word/document.xml?ContentType=application/vnd.openxmlformats-officedocument.wordprocessingml.document.main+xml">
        <DigestMethod Algorithm="http://www.w3.org/2001/04/xmlenc#sha256"/>
        <DigestValue>Ww5EQCTtmp1Fv6PBgT2wq97Kba3DSz2/qs0hcFkA5rw=</DigestValue>
      </Reference>
      <Reference URI="/word/endnotes.xml?ContentType=application/vnd.openxmlformats-officedocument.wordprocessingml.endnotes+xml">
        <DigestMethod Algorithm="http://www.w3.org/2001/04/xmlenc#sha256"/>
        <DigestValue>whwfDLiCeEeSnPatDgYqrEhpjEdj32QOp5b4s+svtwU=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6CTthfAge3iJSkLHxVMLKtoRYVrUPfyqu6VnujdL2ko=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rOCiSiUA1Ws4xCAIKusl1Lm6KAeXpbip+OYUVhkEyfE=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2023-02-08T11:28:42Z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2023-02-08T11:28:42Z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</Pages>
  <Words>2296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123</cp:revision>
  <cp:lastPrinted>2022-02-22T11:35:00Z</cp:lastPrinted>
  <dcterms:created xsi:type="dcterms:W3CDTF">2021-09-14T05:18:00Z</dcterms:created>
  <dcterms:modified xsi:type="dcterms:W3CDTF">2023-02-08T11:28:00Z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