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8691E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01</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7B38B1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567566">
        <w:rPr>
          <w:rFonts w:ascii="Garamond" w:hAnsi="Garamond" w:cs="Palatino Linotype"/>
          <w:color w:val="000000"/>
          <w:sz w:val="20"/>
          <w:szCs w:val="20"/>
        </w:rPr>
        <w:t>010</w:t>
      </w:r>
    </w:p>
    <w:p w14:paraId="2BDC2D9D" w14:textId="5D11D957"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6083F3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Ing. Petrem Hofmanem,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0795D9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3D7863" w:rsidRPr="003D7863">
        <w:t>Axes Computers s.r.o.</w:t>
      </w:r>
      <w:r w:rsidR="002D57EA" w:rsidRPr="00BE48B3">
        <w:rPr>
          <w:rFonts w:ascii="Garamond" w:hAnsi="Garamond" w:cs="Arial"/>
          <w:sz w:val="20"/>
          <w:szCs w:val="20"/>
        </w:rPr>
        <w:t>]</w:t>
      </w:r>
    </w:p>
    <w:p w14:paraId="5DB7000B" w14:textId="57E366AC"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3D7863" w:rsidRPr="003D7863">
        <w:t>Kollárova 2116/1, 301 00 Plzeň</w:t>
      </w:r>
      <w:r w:rsidR="00CC4585" w:rsidRPr="00BE48B3">
        <w:rPr>
          <w:rFonts w:ascii="Garamond" w:hAnsi="Garamond" w:cs="Arial"/>
          <w:sz w:val="20"/>
          <w:szCs w:val="20"/>
        </w:rPr>
        <w:t>]</w:t>
      </w:r>
    </w:p>
    <w:bookmarkEnd w:id="0"/>
    <w:p w14:paraId="508991E4" w14:textId="38E5946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3D7863" w:rsidRPr="003D7863">
        <w:t>Mgr. Jiřím Blažkem, jednatelem</w:t>
      </w:r>
      <w:r w:rsidR="00CC4585" w:rsidRPr="00BE48B3">
        <w:rPr>
          <w:rFonts w:ascii="Garamond" w:hAnsi="Garamond" w:cs="Arial"/>
          <w:sz w:val="20"/>
          <w:szCs w:val="20"/>
        </w:rPr>
        <w:t>]</w:t>
      </w:r>
    </w:p>
    <w:p w14:paraId="48AEC73F" w14:textId="1E04E9E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3D7863" w:rsidRPr="003D7863">
        <w:t>25232312</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3D7863" w:rsidRPr="003D7863">
        <w:t>CZ25232312</w:t>
      </w:r>
      <w:r w:rsidR="00CC4585" w:rsidRPr="00BE48B3">
        <w:rPr>
          <w:rFonts w:ascii="Garamond" w:hAnsi="Garamond" w:cs="Arial"/>
          <w:sz w:val="20"/>
          <w:szCs w:val="20"/>
        </w:rPr>
        <w:t>]</w:t>
      </w:r>
    </w:p>
    <w:p w14:paraId="54F56BA5" w14:textId="2784FCD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003D7863" w:rsidRPr="003D7863">
        <w:t>OR Krajského soudu Plzeň</w:t>
      </w:r>
      <w:r w:rsidRPr="00BE48B3">
        <w:rPr>
          <w:rFonts w:ascii="Garamond" w:hAnsi="Garamond" w:cs="Arial"/>
          <w:sz w:val="20"/>
          <w:szCs w:val="20"/>
        </w:rPr>
        <w:t>]</w:t>
      </w:r>
      <w:r w:rsidRPr="00BE48B3">
        <w:rPr>
          <w:rFonts w:ascii="Garamond" w:hAnsi="Garamond"/>
          <w:sz w:val="20"/>
          <w:szCs w:val="20"/>
        </w:rPr>
        <w:t xml:space="preserve">, oddíl </w:t>
      </w:r>
      <w:r w:rsidRPr="00BE48B3">
        <w:rPr>
          <w:rFonts w:ascii="Garamond" w:hAnsi="Garamond" w:cs="Arial"/>
          <w:sz w:val="20"/>
          <w:szCs w:val="20"/>
        </w:rPr>
        <w:t>[</w:t>
      </w:r>
      <w:r w:rsidR="003D7863">
        <w:t>C</w:t>
      </w:r>
      <w:r w:rsidRPr="00BE48B3">
        <w:rPr>
          <w:rFonts w:ascii="Garamond" w:hAnsi="Garamond" w:cs="Arial"/>
          <w:sz w:val="20"/>
          <w:szCs w:val="20"/>
        </w:rPr>
        <w:t>]</w:t>
      </w:r>
      <w:r w:rsidRPr="00BE48B3">
        <w:rPr>
          <w:rFonts w:ascii="Garamond" w:hAnsi="Garamond"/>
          <w:sz w:val="20"/>
          <w:szCs w:val="20"/>
        </w:rPr>
        <w:t xml:space="preserve">, vložka </w:t>
      </w:r>
      <w:r w:rsidRPr="00BE48B3">
        <w:rPr>
          <w:rFonts w:ascii="Garamond" w:hAnsi="Garamond" w:cs="Arial"/>
          <w:sz w:val="20"/>
          <w:szCs w:val="20"/>
        </w:rPr>
        <w:t>[</w:t>
      </w:r>
      <w:r w:rsidR="003D7863" w:rsidRPr="003D7863">
        <w:t>11026</w:t>
      </w:r>
      <w:r w:rsidRPr="00BE48B3">
        <w:rPr>
          <w:rFonts w:ascii="Garamond" w:hAnsi="Garamond" w:cs="Arial"/>
          <w:sz w:val="20"/>
          <w:szCs w:val="20"/>
        </w:rPr>
        <w:t>]</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91A295E"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003D7863" w:rsidRPr="003D7863">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D7863" w:rsidRPr="003D7863">
        <w:t>blazek@axes.cz</w:t>
      </w:r>
      <w:r w:rsidRPr="00BE48B3">
        <w:rPr>
          <w:rFonts w:ascii="Garamond" w:hAnsi="Garamond" w:cs="Arial"/>
          <w:sz w:val="20"/>
          <w:szCs w:val="20"/>
        </w:rPr>
        <w:t>], tel.: [</w:t>
      </w:r>
      <w:r w:rsidR="003D7863" w:rsidRPr="003D7863">
        <w:t>377 354 111</w:t>
      </w:r>
      <w:r w:rsidRPr="00BE48B3">
        <w:rPr>
          <w:rFonts w:ascii="Garamond" w:hAnsi="Garamond" w:cs="Arial"/>
          <w:sz w:val="20"/>
          <w:szCs w:val="20"/>
        </w:rPr>
        <w:t>]</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2206299C"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705BFF">
        <w:t>10176</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1B8394D" w:rsidR="00A308C5" w:rsidRPr="0004409C" w:rsidRDefault="006857FE" w:rsidP="009432DD">
            <w:pPr>
              <w:spacing w:after="0"/>
              <w:jc w:val="both"/>
              <w:rPr>
                <w:rFonts w:ascii="Garamond" w:hAnsi="Garamond"/>
                <w:sz w:val="20"/>
                <w:szCs w:val="20"/>
              </w:rPr>
            </w:pPr>
            <w:r>
              <w:rPr>
                <w:rFonts w:ascii="Garamond" w:hAnsi="Garamond"/>
                <w:sz w:val="20"/>
                <w:szCs w:val="20"/>
              </w:rPr>
              <w:t>Ing. Petr Hofman</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F7BD60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3D7863" w:rsidRPr="003D7863">
              <w:t>Axes Computers s.r.o.</w:t>
            </w:r>
            <w:r w:rsidRPr="0004409C">
              <w:rPr>
                <w:rFonts w:ascii="Garamond" w:hAnsi="Garamond"/>
                <w:sz w:val="20"/>
                <w:szCs w:val="20"/>
              </w:rPr>
              <w:t>]</w:t>
            </w:r>
          </w:p>
          <w:p w14:paraId="0788CD04" w14:textId="77777777" w:rsidR="003D7863" w:rsidRDefault="00A308C5" w:rsidP="009432DD">
            <w:pPr>
              <w:spacing w:after="0"/>
              <w:jc w:val="both"/>
            </w:pPr>
            <w:r w:rsidRPr="0004409C">
              <w:rPr>
                <w:rFonts w:ascii="Garamond" w:hAnsi="Garamond"/>
                <w:sz w:val="20"/>
                <w:szCs w:val="20"/>
              </w:rPr>
              <w:t>[</w:t>
            </w:r>
            <w:r w:rsidR="003D7863" w:rsidRPr="003D7863">
              <w:t>Mgr. Jiří Blažek</w:t>
            </w:r>
          </w:p>
          <w:p w14:paraId="6301CD2E" w14:textId="11F1E271" w:rsidR="00A308C5" w:rsidRPr="0004409C" w:rsidRDefault="003D7863" w:rsidP="009432DD">
            <w:pPr>
              <w:spacing w:after="0"/>
              <w:jc w:val="both"/>
              <w:rPr>
                <w:rFonts w:ascii="Garamond" w:hAnsi="Garamond"/>
                <w:i/>
                <w:sz w:val="20"/>
                <w:szCs w:val="20"/>
              </w:rPr>
            </w:pPr>
            <w:r w:rsidRPr="003D7863">
              <w:t xml:space="preserve"> jednatel</w:t>
            </w:r>
            <w:r w:rsidR="00A308C5"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34B6A" w14:textId="77777777" w:rsidR="00186943" w:rsidRDefault="00186943" w:rsidP="001B2927">
      <w:pPr>
        <w:spacing w:after="0" w:line="240" w:lineRule="auto"/>
      </w:pPr>
      <w:r>
        <w:separator/>
      </w:r>
    </w:p>
  </w:endnote>
  <w:endnote w:type="continuationSeparator" w:id="0">
    <w:p w14:paraId="3C3F6FD6" w14:textId="77777777" w:rsidR="00186943" w:rsidRDefault="0018694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B47D2" w14:textId="77777777" w:rsidR="00186943" w:rsidRDefault="00186943" w:rsidP="001B2927">
      <w:pPr>
        <w:spacing w:after="0" w:line="240" w:lineRule="auto"/>
      </w:pPr>
      <w:r>
        <w:separator/>
      </w:r>
    </w:p>
  </w:footnote>
  <w:footnote w:type="continuationSeparator" w:id="0">
    <w:p w14:paraId="28FC47AD" w14:textId="77777777" w:rsidR="00186943" w:rsidRDefault="0018694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CC66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567566">
      <w:rPr>
        <w:rFonts w:ascii="Garamond" w:hAnsi="Garamond" w:cs="Palatino Linotype"/>
        <w:color w:val="000000"/>
      </w:rPr>
      <w:t>010</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842696674">
    <w:abstractNumId w:val="10"/>
  </w:num>
  <w:num w:numId="2" w16cid:durableId="829369843">
    <w:abstractNumId w:val="16"/>
  </w:num>
  <w:num w:numId="3" w16cid:durableId="801964273">
    <w:abstractNumId w:val="15"/>
  </w:num>
  <w:num w:numId="4" w16cid:durableId="1051467942">
    <w:abstractNumId w:val="12"/>
  </w:num>
  <w:num w:numId="5" w16cid:durableId="692344583">
    <w:abstractNumId w:val="17"/>
  </w:num>
  <w:num w:numId="6" w16cid:durableId="298997621">
    <w:abstractNumId w:val="38"/>
  </w:num>
  <w:num w:numId="7" w16cid:durableId="999961466">
    <w:abstractNumId w:val="30"/>
  </w:num>
  <w:num w:numId="8" w16cid:durableId="416635606">
    <w:abstractNumId w:val="43"/>
  </w:num>
  <w:num w:numId="9" w16cid:durableId="1390692967">
    <w:abstractNumId w:val="11"/>
  </w:num>
  <w:num w:numId="10" w16cid:durableId="197933110">
    <w:abstractNumId w:val="21"/>
  </w:num>
  <w:num w:numId="11" w16cid:durableId="232590212">
    <w:abstractNumId w:val="45"/>
  </w:num>
  <w:num w:numId="12" w16cid:durableId="1480030161">
    <w:abstractNumId w:val="9"/>
  </w:num>
  <w:num w:numId="13" w16cid:durableId="188689562">
    <w:abstractNumId w:val="8"/>
  </w:num>
  <w:num w:numId="14" w16cid:durableId="2140222816">
    <w:abstractNumId w:val="44"/>
  </w:num>
  <w:num w:numId="15" w16cid:durableId="2059433878">
    <w:abstractNumId w:val="40"/>
  </w:num>
  <w:num w:numId="16" w16cid:durableId="1283463544">
    <w:abstractNumId w:val="19"/>
  </w:num>
  <w:num w:numId="17" w16cid:durableId="292369129">
    <w:abstractNumId w:val="0"/>
  </w:num>
  <w:num w:numId="18" w16cid:durableId="1970622653">
    <w:abstractNumId w:val="1"/>
  </w:num>
  <w:num w:numId="19" w16cid:durableId="73362403">
    <w:abstractNumId w:val="35"/>
  </w:num>
  <w:num w:numId="20" w16cid:durableId="1288389352">
    <w:abstractNumId w:val="36"/>
  </w:num>
  <w:num w:numId="21" w16cid:durableId="1557204027">
    <w:abstractNumId w:val="34"/>
  </w:num>
  <w:num w:numId="22" w16cid:durableId="1873836739">
    <w:abstractNumId w:val="14"/>
  </w:num>
  <w:num w:numId="23" w16cid:durableId="1117019706">
    <w:abstractNumId w:val="41"/>
  </w:num>
  <w:num w:numId="24" w16cid:durableId="1781149159">
    <w:abstractNumId w:val="28"/>
  </w:num>
  <w:num w:numId="25" w16cid:durableId="1745178053">
    <w:abstractNumId w:val="5"/>
  </w:num>
  <w:num w:numId="26" w16cid:durableId="861286152">
    <w:abstractNumId w:val="24"/>
  </w:num>
  <w:num w:numId="27" w16cid:durableId="953488241">
    <w:abstractNumId w:val="37"/>
  </w:num>
  <w:num w:numId="28" w16cid:durableId="824667760">
    <w:abstractNumId w:val="7"/>
  </w:num>
  <w:num w:numId="29" w16cid:durableId="183984002">
    <w:abstractNumId w:val="22"/>
  </w:num>
  <w:num w:numId="30" w16cid:durableId="1472594811">
    <w:abstractNumId w:val="23"/>
  </w:num>
  <w:num w:numId="31" w16cid:durableId="1305431167">
    <w:abstractNumId w:val="4"/>
  </w:num>
  <w:num w:numId="32" w16cid:durableId="1654673122">
    <w:abstractNumId w:val="18"/>
  </w:num>
  <w:num w:numId="33" w16cid:durableId="1334604060">
    <w:abstractNumId w:val="27"/>
  </w:num>
  <w:num w:numId="34" w16cid:durableId="139081099">
    <w:abstractNumId w:val="39"/>
  </w:num>
  <w:num w:numId="35" w16cid:durableId="856115385">
    <w:abstractNumId w:val="32"/>
  </w:num>
  <w:num w:numId="36" w16cid:durableId="2098480865">
    <w:abstractNumId w:val="29"/>
  </w:num>
  <w:num w:numId="37" w16cid:durableId="664557541">
    <w:abstractNumId w:val="3"/>
  </w:num>
  <w:num w:numId="38" w16cid:durableId="2099250204">
    <w:abstractNumId w:val="6"/>
  </w:num>
  <w:num w:numId="39" w16cid:durableId="1132091716">
    <w:abstractNumId w:val="13"/>
  </w:num>
  <w:num w:numId="40" w16cid:durableId="1157694552">
    <w:abstractNumId w:val="20"/>
  </w:num>
  <w:num w:numId="41" w16cid:durableId="1627008985">
    <w:abstractNumId w:val="2"/>
  </w:num>
  <w:num w:numId="42" w16cid:durableId="1963069222">
    <w:abstractNumId w:val="42"/>
  </w:num>
  <w:num w:numId="43" w16cid:durableId="1655576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9374213">
    <w:abstractNumId w:val="31"/>
  </w:num>
  <w:num w:numId="45" w16cid:durableId="1775246806">
    <w:abstractNumId w:val="33"/>
  </w:num>
  <w:num w:numId="46" w16cid:durableId="2007241819">
    <w:abstractNumId w:val="25"/>
  </w:num>
  <w:num w:numId="47" w16cid:durableId="12939466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Gd1Uf2R89F742vn983U5zXkFgKna9pbk7hGIq/kwLYvzgyiZfQJV4HVQI7FXeLBDEwwfH/LQBu12lZy4sI3ctw==" w:salt="YhupgwQ7PtHOf85XJizi/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D7863"/>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5BFF"/>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zWF/+301IVT3+t/Y65nszFZ1MAS5YCRH3OUjr4vIBGA=</DigestValue>
    </Reference>
    <Reference Type="http://www.w3.org/2000/09/xmldsig#Object" URI="#idOfficeObject">
      <DigestMethod Algorithm="http://www.w3.org/2001/04/xmlenc#sha256"/>
      <DigestValue>dT8Ppjhrh7pwvGwHrtR5P6tSR1sz9i/qV4ZDCqzE0sQ=</DigestValue>
    </Reference>
    <Reference Type="http://uri.etsi.org/01903#SignedProperties" URI="#idSignedProperties">
      <Transforms>
        <Transform Algorithm="http://www.w3.org/TR/2001/REC-xml-c14n-20010315"/>
      </Transforms>
      <DigestMethod Algorithm="http://www.w3.org/2001/04/xmlenc#sha256"/>
      <DigestValue>sMnHrAaZfl3L3OHBHUVGgbsH+mdTXbKhad2L1QwUIg4=</DigestValue>
    </Reference>
  </SignedInfo>
  <SignatureValue>FND7uftkDeS9rPHAb9TQn6kFSGUoZBuIpAoGe5++v0rAQhVbvDweYFCOHJERO0oC53pgIQ7SLCBm
IBpd78/puG8/+7tvDSAuNJNK7rOGseKNSRQxtgaFpZc5jM2ZtmWdmhbGtMLZ6vtDFCRYbIPKg97J
r05CvbLgLk9RdBFVjqDAj6dVuP2opJ4e/FYBqu7KU17TEx23ZJkO9xvcKedT+KTTNWiKtvtzyETf
0770m2Te4R0JQ+cCpdnmnm68w6VYP6Ho31Om8Z61Q6P2dIRjbTifH//bWzvIja4bmg6jV/BA2G6o
44Fr87V5ziLceTGbDVlFbqfQf6Xmhge94hS1Jw==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Ih2WzmMQ3TxZGIeVxxQPUyOe1FMNvhbeqYajR3M9qiA=</DigestValue>
      </Reference>
      <Reference URI="/word/endnotes.xml?ContentType=application/vnd.openxmlformats-officedocument.wordprocessingml.endnotes+xml">
        <DigestMethod Algorithm="http://www.w3.org/2001/04/xmlenc#sha256"/>
        <DigestValue>yCD0rrSugr/gnxb4maB+Iy39SuU4SbJ1fBH9XT5UD4E=</DigestValue>
      </Reference>
      <Reference URI="/word/fontTable.xml?ContentType=application/vnd.openxmlformats-officedocument.wordprocessingml.fontTable+xml">
        <DigestMethod Algorithm="http://www.w3.org/2001/04/xmlenc#sha256"/>
        <DigestValue>MaAgdcsChd2ygkS1tfc7ceMrlZQRnW9h5FX0TwY1xtA=</DigestValue>
      </Reference>
      <Reference URI="/word/footnotes.xml?ContentType=application/vnd.openxmlformats-officedocument.wordprocessingml.footnotes+xml">
        <DigestMethod Algorithm="http://www.w3.org/2001/04/xmlenc#sha256"/>
        <DigestValue>fHk0m+H6FHLYLsswY0crpsVtrrrPZAbVt3OeQejwp+w=</DigestValue>
      </Reference>
      <Reference URI="/word/header1.xml?ContentType=application/vnd.openxmlformats-officedocument.wordprocessingml.header+xml">
        <DigestMethod Algorithm="http://www.w3.org/2001/04/xmlenc#sha256"/>
        <DigestValue>1R7jejAMRTEnAqba5YlSNeH2Nb65uMk4w9Cv1Z88keY=</DigestValue>
      </Reference>
      <Reference URI="/word/header2.xml?ContentType=application/vnd.openxmlformats-officedocument.wordprocessingml.header+xml">
        <DigestMethod Algorithm="http://www.w3.org/2001/04/xmlenc#sha256"/>
        <DigestValue>7ajFgWOdcUe+VR2oJNOAp17TPglZDxBoC2CafF34URY=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K+RKNroDMJHn8fkSkdBUg47Hmm7kpMkMEeknNxLRHfI=</DigestValue>
      </Reference>
      <Reference URI="/word/settings.xml?ContentType=application/vnd.openxmlformats-officedocument.wordprocessingml.settings+xml">
        <DigestMethod Algorithm="http://www.w3.org/2001/04/xmlenc#sha256"/>
        <DigestValue>rV7GUDAj/1/8B5TTe88yA7I+T9CCECy1rX4M5zLIwQw=</DigestValue>
      </Reference>
      <Reference URI="/word/styles.xml?ContentType=application/vnd.openxmlformats-officedocument.wordprocessingml.styles+xml">
        <DigestMethod Algorithm="http://www.w3.org/2001/04/xmlenc#sha256"/>
        <DigestValue>6W9qjcpA3HVgqMrfEd/hEFMjAJdkkueb+PFTO+0GnqM=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tjyxM8UToxjUyJuQycK5EPqGAM2FgfxxgD/JXjVUpo0=</DigestValue>
      </Reference>
    </Manifest>
    <SignatureProperties>
      <SignatureProperty Id="idSignatureTime" Target="#idPackageSignature">
        <mdssi:SignatureTime xmlns:mdssi="http://schemas.openxmlformats.org/package/2006/digital-signature">
          <mdssi:Format>YYYY-MM-DDThh:mm:ssTZD</mdssi:Format>
          <mdssi:Value>2023-01-27T12:01:31Z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16.0.15928/24</OfficeVersion>
          <ApplicationVersion>16.0.15928</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2023-01-27T12:01:31Z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HPsWlPYNtqKxXF1D7GL8BO9YTEBXnGPLc6CBDmjeAa0=</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Dso0V3UxOimzE8c5hwHRUQL9obiBKFOI6WyyV6AVPnQ=</DigestValue>
    </Reference>
  </SignedInfo>
  <SignatureValue>eYpFxk0TOEzasyHaNkumvLdiT0J/M7MsvizuTWqXglzVdQGrSl8lE20BjqNNVCD/UbMso5NoOmrh
PVjlD6IC39VUQpQ/nKFSz8TLKzxGddEa0EZNLFaXOSKWqwewRQ/MuNK2CuXPoUnSU5zXyoCjufs7
KcsLpTVk4B9ftw+9kbp0OCZ0TWWZpU+DKGlnpgaCqAK1gg2/NpJE22CgY3R+UR0n0E/9dq3Oj6LL
5bKEPwvxO1lmYStVqsN4C7l54XgDpQ5+m1lJzPsLUMDNCfMWz9dvZSBqM+bmyqBKTfxe+Ea4CLQd
8NGH5ND63E65zmDBDuu8Lbpnh1IROFTiHQjSNw==</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Ih2WzmMQ3TxZGIeVxxQPUyOe1FMNvhbeqYajR3M9qiA=</DigestValue>
      </Reference>
      <Reference URI="/word/endnotes.xml?ContentType=application/vnd.openxmlformats-officedocument.wordprocessingml.endnotes+xml">
        <DigestMethod Algorithm="http://www.w3.org/2001/04/xmlenc#sha256"/>
        <DigestValue>yCD0rrSugr/gnxb4maB+Iy39SuU4SbJ1fBH9XT5UD4E=</DigestValue>
      </Reference>
      <Reference URI="/word/fontTable.xml?ContentType=application/vnd.openxmlformats-officedocument.wordprocessingml.fontTable+xml">
        <DigestMethod Algorithm="http://www.w3.org/2001/04/xmlenc#sha256"/>
        <DigestValue>MaAgdcsChd2ygkS1tfc7ceMrlZQRnW9h5FX0TwY1xtA=</DigestValue>
      </Reference>
      <Reference URI="/word/footnotes.xml?ContentType=application/vnd.openxmlformats-officedocument.wordprocessingml.footnotes+xml">
        <DigestMethod Algorithm="http://www.w3.org/2001/04/xmlenc#sha256"/>
        <DigestValue>fHk0m+H6FHLYLsswY0crpsVtrrrPZAbVt3OeQejwp+w=</DigestValue>
      </Reference>
      <Reference URI="/word/header1.xml?ContentType=application/vnd.openxmlformats-officedocument.wordprocessingml.header+xml">
        <DigestMethod Algorithm="http://www.w3.org/2001/04/xmlenc#sha256"/>
        <DigestValue>1R7jejAMRTEnAqba5YlSNeH2Nb65uMk4w9Cv1Z88keY=</DigestValue>
      </Reference>
      <Reference URI="/word/header2.xml?ContentType=application/vnd.openxmlformats-officedocument.wordprocessingml.header+xml">
        <DigestMethod Algorithm="http://www.w3.org/2001/04/xmlenc#sha256"/>
        <DigestValue>7ajFgWOdcUe+VR2oJNOAp17TPglZDxBoC2CafF34URY=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K+RKNroDMJHn8fkSkdBUg47Hmm7kpMkMEeknNxLRHfI=</DigestValue>
      </Reference>
      <Reference URI="/word/settings.xml?ContentType=application/vnd.openxmlformats-officedocument.wordprocessingml.settings+xml">
        <DigestMethod Algorithm="http://www.w3.org/2001/04/xmlenc#sha256"/>
        <DigestValue>rV7GUDAj/1/8B5TTe88yA7I+T9CCECy1rX4M5zLIwQw=</DigestValue>
      </Reference>
      <Reference URI="/word/styles.xml?ContentType=application/vnd.openxmlformats-officedocument.wordprocessingml.styles+xml">
        <DigestMethod Algorithm="http://www.w3.org/2001/04/xmlenc#sha256"/>
        <DigestValue>6W9qjcpA3HVgqMrfEd/hEFMjAJdkkueb+PFTO+0GnqM=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tjyxM8UToxjUyJuQycK5EPqGAM2FgfxxgD/JXjVUpo0=</DigestValue>
      </Reference>
    </Manifest>
    <SignatureProperties>
      <SignatureProperty Id="idSignatureTime" Target="#idPackageSignature">
        <mdssi:SignatureTime xmlns:mdssi="http://schemas.openxmlformats.org/package/2006/digital-signature">
          <mdssi:Format>YYYY-MM-DDThh:mm:ssTZD</mdssi:Format>
          <mdssi:Value>2023-02-02T13:47:30Z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2023-02-02T13:47:30Z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2142</Words>
  <Characters>12642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66</cp:revision>
  <cp:lastPrinted>2014-05-16T09:23:00Z</cp:lastPrinted>
  <dcterms:created xsi:type="dcterms:W3CDTF">2021-10-21T06:58:00Z</dcterms:created>
  <dcterms:modified xsi:type="dcterms:W3CDTF">2023-01-27T11:05:00Z</dcterms:modified>
</cp:coreProperties>
</file>