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8AE3A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923565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5B1662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3565" w:rsidRPr="006249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E68B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923565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C441" w14:textId="77777777" w:rsidR="005C05B4" w:rsidRDefault="005C05B4" w:rsidP="00795AAC">
      <w:r>
        <w:separator/>
      </w:r>
    </w:p>
  </w:endnote>
  <w:endnote w:type="continuationSeparator" w:id="0">
    <w:p w14:paraId="31DB5122" w14:textId="77777777" w:rsidR="005C05B4" w:rsidRDefault="005C05B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B695" w14:textId="77777777" w:rsidR="005C05B4" w:rsidRDefault="005C05B4" w:rsidP="00795AAC">
      <w:r>
        <w:separator/>
      </w:r>
    </w:p>
  </w:footnote>
  <w:footnote w:type="continuationSeparator" w:id="0">
    <w:p w14:paraId="5CDD6E70" w14:textId="77777777" w:rsidR="005C05B4" w:rsidRDefault="005C05B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erfyS5Adr90WNCtSt/j1BIsmwFkMReQ0MS+eURwQ+HY=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Z+QhLirj99wYTeFfc2SsiOADV0X1V4xypZoZZ2JcXD4=</DigestValue>
    </Reference>
  </SignedInfo>
  <SignatureValue>vr5BtTfB8A/UBFkfW9wadBULExyfz29nzf9H1OKgzYCpqf7PiV1EOwz4Q7nh5Rk5nPPwEgvc0j54
ebhhHgW5XMhBRE1sZshD3GebAqhYcLr/cMbcVg7sLBFdxoVOiX0/rKNaL5PVXN0pc8NKvdDd4uGK
3z7hyVFQzeWMOjLSoy6jf2DSz3IO1ot27v8Tbld5bT74CbXbvouIpKRB9lNz8s1LKVgOaPkNhdeP
gj1YO5CYWU5SzxgoeCgpvJ0+/vRK0U2QWwbiH+lLpSM7R/AgmlxOJSnMIG6q2Ie5xTdWvTDDavuS
0qTZCow72KJPnERarPvtiwE9Qv/TTMJztHBM1w==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5/oy6454TxBubbactIpiLAP4LN/ZrZ3BBLoP6IMModE=</DigestValue>
      </Reference>
      <Reference URI="/word/document.xml?ContentType=application/vnd.openxmlformats-officedocument.wordprocessingml.document.main+xml">
        <DigestMethod Algorithm="http://www.w3.org/2001/04/xmlenc#sha256"/>
        <DigestValue>POtT+5yPYWWVCZM5uIsxxVQqy0GxF93cpG00JZPfU2M=</DigestValue>
      </Reference>
      <Reference URI="/word/endnotes.xml?ContentType=application/vnd.openxmlformats-officedocument.wordprocessingml.endnotes+xml">
        <DigestMethod Algorithm="http://www.w3.org/2001/04/xmlenc#sha256"/>
        <DigestValue>NzrqkBeU9qBeyOFIsllkl1HFLY1nGdBmH7/NvPa4iyk=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/i9DQ++WmQRuYDD3hiDsJ3JhPkaQUbKwL5i83VP3Gd8=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tmt2P5L6Ez5bU/AIolYkUCCo5lM2zbC+V0jzI7EOan0=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2023-02-08T09:19:35Z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2023-02-08T09:19:35Z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122</cp:revision>
  <cp:lastPrinted>2022-02-22T11:35:00Z</cp:lastPrinted>
  <dcterms:created xsi:type="dcterms:W3CDTF">2021-09-14T05:18:00Z</dcterms:created>
  <dcterms:modified xsi:type="dcterms:W3CDTF">2023-02-08T09:19:00Z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