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A7A46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D36EF4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363BD" w:rsidRPr="006249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71DFA6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363BD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C441" w14:textId="77777777" w:rsidR="005C05B4" w:rsidRDefault="005C05B4" w:rsidP="00795AAC">
      <w:r>
        <w:separator/>
      </w:r>
    </w:p>
  </w:endnote>
  <w:endnote w:type="continuationSeparator" w:id="0">
    <w:p w14:paraId="31DB5122" w14:textId="77777777" w:rsidR="005C05B4" w:rsidRDefault="005C05B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B695" w14:textId="77777777" w:rsidR="005C05B4" w:rsidRDefault="005C05B4" w:rsidP="00795AAC">
      <w:r>
        <w:separator/>
      </w:r>
    </w:p>
  </w:footnote>
  <w:footnote w:type="continuationSeparator" w:id="0">
    <w:p w14:paraId="5CDD6E70" w14:textId="77777777" w:rsidR="005C05B4" w:rsidRDefault="005C05B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TM7HNy1pwtFHrd1992DekmLCvwKKYGuww20Dv/UJSF0=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t60jqu3461M//ZwrOjnEuwrEoliIlgjxOBNHMLehjhI=</DigestValue>
    </Reference>
  </SignedInfo>
  <SignatureValue>eW2LpJj822nW5KRciOgHTGaT7yQX/dL0unZdjA2f36t+fspRcPpYYkly0yIW2SnDTVNa4cyYqJK1
wd7ULFvaZVTAUttvlZhZDoLXUDOHuBNa6vzE0n9Hyj7hD69eiSXSpXuOs6w481X6IqaGDc1QgcIi
P/p0v8Y7jyCCqO287J0uRT8QXvP3TV4acZ9xDtSXIvrwmnNSR33BaLDCFE4ML34i498/01mVhUZ0
VsTjf0lZQMdeKGBNacbWLNQKIJOOI3Y9CyEeOP83PKa36FqMq5uyanCVHqAOhY1MtDRIkrCX9brG
UpUJvhHdsV2uR7sZpTU3QGYPqzGSpRzkdBDbnQ==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4UDXnoPKES5ladh8+a3k0p6wRYkDjC9lJ+m9AabTGms=</DigestValue>
      </Reference>
      <Reference URI="/word/document.xml?ContentType=application/vnd.openxmlformats-officedocument.wordprocessingml.document.main+xml">
        <DigestMethod Algorithm="http://www.w3.org/2001/04/xmlenc#sha256"/>
        <DigestValue>B6rdAVcmsUE9WZpnS7vw8003LSnD0AXzrO5IucChF14=</DigestValue>
      </Reference>
      <Reference URI="/word/endnotes.xml?ContentType=application/vnd.openxmlformats-officedocument.wordprocessingml.endnotes+xml">
        <DigestMethod Algorithm="http://www.w3.org/2001/04/xmlenc#sha256"/>
        <DigestValue>NzrqkBeU9qBeyOFIsllkl1HFLY1nGdBmH7/NvPa4iyk=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/i9DQ++WmQRuYDD3hiDsJ3JhPkaQUbKwL5i83VP3Gd8=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kaw4oRNAWi4n0uxrBFwp+moZXr8sa7RTslyLzZVFsdQ=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2023-02-08T08:51:23Z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2023-02-08T08:51:23Z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121</cp:revision>
  <cp:lastPrinted>2022-02-22T11:35:00Z</cp:lastPrinted>
  <dcterms:created xsi:type="dcterms:W3CDTF">2021-09-14T05:18:00Z</dcterms:created>
  <dcterms:modified xsi:type="dcterms:W3CDTF">2023-02-08T08:51:00Z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