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CBFE32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2F5C04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0FB3C3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5C04" w:rsidRPr="006816B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6C2D8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F5C04">
        <w:rPr>
          <w:rFonts w:ascii="Garamond" w:hAnsi="Garamond" w:cs="Arial"/>
          <w:sz w:val="22"/>
          <w:szCs w:val="22"/>
        </w:rPr>
        <w:t>1</w:t>
      </w:r>
      <w:r w:rsidR="00F65037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B0E4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5E560" w14:textId="77777777" w:rsidR="00943669" w:rsidRDefault="00943669" w:rsidP="00795AAC">
      <w:r>
        <w:separator/>
      </w:r>
    </w:p>
  </w:endnote>
  <w:endnote w:type="continuationSeparator" w:id="0">
    <w:p w14:paraId="51E1E8E9" w14:textId="77777777" w:rsidR="00943669" w:rsidRDefault="0094366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73F2" w14:textId="77777777" w:rsidR="00943669" w:rsidRDefault="00943669" w:rsidP="00795AAC">
      <w:r>
        <w:separator/>
      </w:r>
    </w:p>
  </w:footnote>
  <w:footnote w:type="continuationSeparator" w:id="0">
    <w:p w14:paraId="003AB2D7" w14:textId="77777777" w:rsidR="00943669" w:rsidRDefault="0094366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x+QgftkfnhtQxw+CMYLbyYn4hjZnbM5jfwoTGJWPskk=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Ebu/Izm9LnhdLdZeMmMVRu6wlylecZcld0Plhbi0rFA=</DigestValue>
    </Reference>
  </SignedInfo>
  <SignatureValue>LRfLd6/E/9BLy4t7qSqqOp0mFqQoZgfGxFT9NrwMqbaeul0OjaQ8dPjdeZ1rvtvJthg+zuaZcEtf
be+YGZvrv6DESwOHSeGFEelwTSgIK8RXgtgHHniCl4b9hyy+T8uCvJ3x64OzFS33nELRgRwdXkB1
np3VAfexrM9bDBLEbDy37Ukyn99aWiFGLWHkLA7NTjAJFhD6iciVELotr0WxGf0b9PyV8+oGiQRV
YWMdUoWUsE6OevRUx9wsrtNqHo5bND8fo9ZnrybXexPjPxhtpszy2xm+B/9VpTJ3K/PQ+5EW0auA
uomwsnhhTchHJatE4DESHrIR7Ex5mIQcQeRPgw==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RwnUI5cSeHzohVQVk05e5bT2cE5o21mWngjvvTZb5qs=</DigestValue>
      </Reference>
      <Reference URI="/word/document.xml?ContentType=application/vnd.openxmlformats-officedocument.wordprocessingml.document.main+xml">
        <DigestMethod Algorithm="http://www.w3.org/2001/04/xmlenc#sha256"/>
        <DigestValue>IiBfvbZpw5a/dGTVFYrrs3XEyOQUOhKmcxzOoykusNY=</DigestValue>
      </Reference>
      <Reference URI="/word/endnotes.xml?ContentType=application/vnd.openxmlformats-officedocument.wordprocessingml.endnotes+xml">
        <DigestMethod Algorithm="http://www.w3.org/2001/04/xmlenc#sha256"/>
        <DigestValue>aI3b2/aC+mxaJ8BL7A7/F9XwmUH6avzwv4+AuKVGkn4=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/bx8781I7PURc7Y6H8pZ8szy+CJFD4OEUO3Pg0x94to=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6PdjIiE5rG/RlX3R8PkNOVvndmDD7qyQA392BFL/5c8=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2023-02-06T12:40:52Z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2023-02-06T12:40:52Z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119</cp:revision>
  <cp:lastPrinted>2022-02-22T11:35:00Z</cp:lastPrinted>
  <dcterms:created xsi:type="dcterms:W3CDTF">2021-09-14T05:18:00Z</dcterms:created>
  <dcterms:modified xsi:type="dcterms:W3CDTF">2023-02-06T12:40:00Z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