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75EE2435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B40B00">
        <w:rPr>
          <w:rFonts w:ascii="Garamond" w:hAnsi="Garamond"/>
          <w:sz w:val="24"/>
          <w:szCs w:val="24"/>
        </w:rPr>
        <w:t>00</w:t>
      </w:r>
      <w:r w:rsidR="00F65037">
        <w:rPr>
          <w:rFonts w:ascii="Garamond" w:hAnsi="Garamond"/>
          <w:sz w:val="24"/>
          <w:szCs w:val="24"/>
        </w:rPr>
        <w:t>7</w:t>
      </w:r>
      <w:r w:rsidRPr="00666868">
        <w:rPr>
          <w:rFonts w:ascii="Garamond" w:hAnsi="Garamond"/>
          <w:sz w:val="24"/>
          <w:szCs w:val="24"/>
        </w:rPr>
        <w:t>-202</w:t>
      </w:r>
      <w:r w:rsidR="00B40B00">
        <w:rPr>
          <w:rFonts w:ascii="Garamond" w:hAnsi="Garamond"/>
          <w:sz w:val="24"/>
          <w:szCs w:val="24"/>
        </w:rPr>
        <w:t>3</w:t>
      </w:r>
    </w:p>
    <w:p w14:paraId="734915B7" w14:textId="0D9918DB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F65037" w:rsidRPr="00A35E70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https://zakazky.zcu.cz/contract_display_5818.html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5ECA6694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F65037">
        <w:rPr>
          <w:rFonts w:ascii="Garamond" w:hAnsi="Garamond" w:cs="Arial"/>
          <w:sz w:val="22"/>
          <w:szCs w:val="22"/>
        </w:rPr>
        <w:t>07</w:t>
      </w:r>
      <w:r w:rsidR="00FE6AB4">
        <w:rPr>
          <w:rFonts w:ascii="Garamond" w:hAnsi="Garamond" w:cs="Arial"/>
          <w:sz w:val="22"/>
          <w:szCs w:val="22"/>
        </w:rPr>
        <w:t>.</w:t>
      </w:r>
      <w:r w:rsidR="001319F6">
        <w:rPr>
          <w:rFonts w:ascii="Garamond" w:hAnsi="Garamond" w:cs="Arial"/>
          <w:sz w:val="22"/>
          <w:szCs w:val="22"/>
        </w:rPr>
        <w:t>0</w:t>
      </w:r>
      <w:r w:rsidR="00F65037">
        <w:rPr>
          <w:rFonts w:ascii="Garamond" w:hAnsi="Garamond" w:cs="Arial"/>
          <w:sz w:val="22"/>
          <w:szCs w:val="22"/>
        </w:rPr>
        <w:t>2</w:t>
      </w:r>
      <w:r w:rsidR="009C12D5" w:rsidRPr="00666868">
        <w:rPr>
          <w:rFonts w:ascii="Garamond" w:hAnsi="Garamond" w:cs="Arial"/>
          <w:sz w:val="22"/>
          <w:szCs w:val="22"/>
        </w:rPr>
        <w:t>.202</w:t>
      </w:r>
      <w:r w:rsidR="001319F6">
        <w:rPr>
          <w:rFonts w:ascii="Garamond" w:hAnsi="Garamond" w:cs="Arial"/>
          <w:sz w:val="22"/>
          <w:szCs w:val="22"/>
        </w:rPr>
        <w:t>3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496AF3">
        <w:rPr>
          <w:rFonts w:ascii="Garamond" w:hAnsi="Garamond" w:cs="Arial"/>
          <w:sz w:val="22"/>
          <w:szCs w:val="22"/>
        </w:rPr>
        <w:t xml:space="preserve"> </w:t>
      </w:r>
      <w:r w:rsidR="00D44A36">
        <w:rPr>
          <w:rFonts w:ascii="Garamond" w:hAnsi="Garamond" w:cs="Arial"/>
          <w:sz w:val="22"/>
          <w:szCs w:val="22"/>
        </w:rPr>
        <w:t>09</w:t>
      </w:r>
      <w:r w:rsidR="002A256E">
        <w:rPr>
          <w:rFonts w:ascii="Garamond" w:hAnsi="Garamond" w:cs="Arial"/>
          <w:sz w:val="22"/>
          <w:szCs w:val="22"/>
        </w:rPr>
        <w:t>:</w:t>
      </w:r>
      <w:r w:rsidR="004B0E42">
        <w:rPr>
          <w:rFonts w:ascii="Garamond" w:hAnsi="Garamond" w:cs="Arial"/>
          <w:sz w:val="22"/>
          <w:szCs w:val="22"/>
        </w:rPr>
        <w:t>0</w:t>
      </w:r>
      <w:r w:rsidR="005D63E3">
        <w:rPr>
          <w:rFonts w:ascii="Garamond" w:hAnsi="Garamond" w:cs="Arial"/>
          <w:sz w:val="22"/>
          <w:szCs w:val="22"/>
        </w:rPr>
        <w:t>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42C689E6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B40B00">
        <w:rPr>
          <w:rFonts w:ascii="Garamond" w:hAnsi="Garamond" w:cs="Arial"/>
          <w:sz w:val="22"/>
          <w:szCs w:val="22"/>
        </w:rPr>
        <w:t>Ing. Petrem Hofmanem</w:t>
      </w:r>
      <w:r w:rsidR="00AA7E60" w:rsidRPr="00F54D1D">
        <w:rPr>
          <w:rFonts w:ascii="Garamond" w:hAnsi="Garamond" w:cs="Arial"/>
          <w:sz w:val="22"/>
          <w:szCs w:val="22"/>
        </w:rPr>
        <w:t xml:space="preserve">, </w:t>
      </w:r>
      <w:r w:rsidR="00B40B00">
        <w:rPr>
          <w:rFonts w:ascii="Garamond" w:hAnsi="Garamond" w:cs="Arial"/>
          <w:sz w:val="22"/>
          <w:szCs w:val="22"/>
        </w:rPr>
        <w:t>kvestorem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2A99E0DD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4907D8ED" w14:textId="345E5585" w:rsidR="00FC2A79" w:rsidRPr="00FC2A79" w:rsidRDefault="00FC2A79" w:rsidP="00FC2A7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C2A79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FC2A79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FC2A79">
        <w:rPr>
          <w:rFonts w:ascii="Garamond" w:hAnsi="Garamond" w:cs="Arial"/>
          <w:sz w:val="22"/>
          <w:szCs w:val="22"/>
          <w:highlight w:val="yellow"/>
        </w:rPr>
        <w:t>žlutě</w:t>
      </w:r>
      <w:r w:rsidRPr="00FC2A79">
        <w:rPr>
          <w:rFonts w:ascii="Garamond" w:hAnsi="Garamond" w:cs="Arial"/>
          <w:sz w:val="22"/>
          <w:szCs w:val="22"/>
        </w:rPr>
        <w:t xml:space="preserve"> zvýrazněna</w:t>
      </w:r>
      <w:r w:rsidRPr="00FC2A79">
        <w:rPr>
          <w:rFonts w:ascii="Garamond" w:hAnsi="Garamond"/>
          <w:sz w:val="22"/>
          <w:szCs w:val="22"/>
        </w:rPr>
        <w:t xml:space="preserve">. </w:t>
      </w:r>
      <w:r w:rsidRPr="00FC2A79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FC2A79">
        <w:rPr>
          <w:rFonts w:ascii="Garamond" w:hAnsi="Garamond"/>
          <w:color w:val="FF0000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</w:t>
      </w:r>
      <w:r w:rsidR="00D05AA8" w:rsidRPr="00331F6E">
        <w:rPr>
          <w:rFonts w:ascii="Garamond" w:hAnsi="Garamond" w:cs="Arial"/>
          <w:sz w:val="22"/>
          <w:szCs w:val="22"/>
        </w:rPr>
        <w:lastRenderedPageBreak/>
        <w:t xml:space="preserve">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ekodesign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ekodesignu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>požadavky na e</w:t>
      </w:r>
      <w:r w:rsidRPr="005E2BAD">
        <w:rPr>
          <w:rFonts w:ascii="Garamond" w:hAnsi="Garamond"/>
          <w:sz w:val="22"/>
          <w:szCs w:val="22"/>
        </w:rPr>
        <w:t xml:space="preserve">kodesign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ekodesign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</w:t>
      </w:r>
      <w:r w:rsidR="005405C5">
        <w:rPr>
          <w:rFonts w:ascii="Garamond" w:hAnsi="Garamond"/>
          <w:sz w:val="22"/>
          <w:szCs w:val="22"/>
        </w:rPr>
        <w:lastRenderedPageBreak/>
        <w:t>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benchmark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printscreen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D44CB5" w14:textId="77777777" w:rsidR="005F4443" w:rsidRDefault="005F4443" w:rsidP="00795AAC">
      <w:r>
        <w:separator/>
      </w:r>
    </w:p>
  </w:endnote>
  <w:endnote w:type="continuationSeparator" w:id="0">
    <w:p w14:paraId="1ABE6D2A" w14:textId="77777777" w:rsidR="005F4443" w:rsidRDefault="005F4443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CB246" w14:textId="1EA9369E" w:rsidR="00430A11" w:rsidRPr="00EB6175" w:rsidRDefault="00430A11" w:rsidP="00430A11">
    <w:pPr>
      <w:pStyle w:val="Zpat"/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F67C18" w14:textId="77777777" w:rsidR="005F4443" w:rsidRDefault="005F4443" w:rsidP="00795AAC">
      <w:r>
        <w:separator/>
      </w:r>
    </w:p>
  </w:footnote>
  <w:footnote w:type="continuationSeparator" w:id="0">
    <w:p w14:paraId="76B15871" w14:textId="77777777" w:rsidR="005F4443" w:rsidRDefault="005F4443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AB2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11"/>
    <w:rsid w:val="00042CEE"/>
    <w:rsid w:val="000507AD"/>
    <w:rsid w:val="0005573E"/>
    <w:rsid w:val="00055C16"/>
    <w:rsid w:val="00060D92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86D17"/>
    <w:rsid w:val="000909A0"/>
    <w:rsid w:val="00095E03"/>
    <w:rsid w:val="000A4564"/>
    <w:rsid w:val="000A5773"/>
    <w:rsid w:val="000A5E08"/>
    <w:rsid w:val="000A7580"/>
    <w:rsid w:val="000B52D4"/>
    <w:rsid w:val="000B6122"/>
    <w:rsid w:val="000B6F3F"/>
    <w:rsid w:val="000C0FC8"/>
    <w:rsid w:val="000C1F95"/>
    <w:rsid w:val="000C2DB0"/>
    <w:rsid w:val="000C5133"/>
    <w:rsid w:val="000C6CE5"/>
    <w:rsid w:val="000D05C8"/>
    <w:rsid w:val="000D1387"/>
    <w:rsid w:val="000D4AC6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4B76"/>
    <w:rsid w:val="00117C21"/>
    <w:rsid w:val="001268EA"/>
    <w:rsid w:val="00127368"/>
    <w:rsid w:val="001319F6"/>
    <w:rsid w:val="00134601"/>
    <w:rsid w:val="00136141"/>
    <w:rsid w:val="00147607"/>
    <w:rsid w:val="0015056F"/>
    <w:rsid w:val="00152F7C"/>
    <w:rsid w:val="00153A4C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B62BB"/>
    <w:rsid w:val="001B6564"/>
    <w:rsid w:val="001C4ABC"/>
    <w:rsid w:val="001D2457"/>
    <w:rsid w:val="001E0251"/>
    <w:rsid w:val="001E4E72"/>
    <w:rsid w:val="001E73C9"/>
    <w:rsid w:val="001F4622"/>
    <w:rsid w:val="001F5517"/>
    <w:rsid w:val="001F6DDB"/>
    <w:rsid w:val="002012BB"/>
    <w:rsid w:val="00203B39"/>
    <w:rsid w:val="00204A15"/>
    <w:rsid w:val="0020599F"/>
    <w:rsid w:val="00217849"/>
    <w:rsid w:val="002179FF"/>
    <w:rsid w:val="00223F91"/>
    <w:rsid w:val="00230A5B"/>
    <w:rsid w:val="00242C54"/>
    <w:rsid w:val="00245425"/>
    <w:rsid w:val="00245AA2"/>
    <w:rsid w:val="002504B1"/>
    <w:rsid w:val="002518AF"/>
    <w:rsid w:val="00253A50"/>
    <w:rsid w:val="00253D61"/>
    <w:rsid w:val="0025409E"/>
    <w:rsid w:val="0025555E"/>
    <w:rsid w:val="00257386"/>
    <w:rsid w:val="002573F7"/>
    <w:rsid w:val="00264D89"/>
    <w:rsid w:val="002719DB"/>
    <w:rsid w:val="00272068"/>
    <w:rsid w:val="002732D2"/>
    <w:rsid w:val="00274498"/>
    <w:rsid w:val="00280318"/>
    <w:rsid w:val="00281D4A"/>
    <w:rsid w:val="002865E4"/>
    <w:rsid w:val="00287A92"/>
    <w:rsid w:val="0029036B"/>
    <w:rsid w:val="00294B61"/>
    <w:rsid w:val="00295C60"/>
    <w:rsid w:val="002A0263"/>
    <w:rsid w:val="002A256E"/>
    <w:rsid w:val="002A6AD8"/>
    <w:rsid w:val="002B026E"/>
    <w:rsid w:val="002B1F00"/>
    <w:rsid w:val="002B2B9D"/>
    <w:rsid w:val="002B4A7E"/>
    <w:rsid w:val="002B59B9"/>
    <w:rsid w:val="002C0FBA"/>
    <w:rsid w:val="002C475A"/>
    <w:rsid w:val="002C4C68"/>
    <w:rsid w:val="002C5AD8"/>
    <w:rsid w:val="002C69A1"/>
    <w:rsid w:val="002C7593"/>
    <w:rsid w:val="002D032B"/>
    <w:rsid w:val="002D3BC3"/>
    <w:rsid w:val="002D61B6"/>
    <w:rsid w:val="002D62A7"/>
    <w:rsid w:val="002E188D"/>
    <w:rsid w:val="002E1A1F"/>
    <w:rsid w:val="002E3083"/>
    <w:rsid w:val="002E4228"/>
    <w:rsid w:val="002E4432"/>
    <w:rsid w:val="002E4ED7"/>
    <w:rsid w:val="002E53C3"/>
    <w:rsid w:val="002E7930"/>
    <w:rsid w:val="002F419F"/>
    <w:rsid w:val="002F7598"/>
    <w:rsid w:val="003024B8"/>
    <w:rsid w:val="0030512E"/>
    <w:rsid w:val="00305BB0"/>
    <w:rsid w:val="003063D6"/>
    <w:rsid w:val="0031024E"/>
    <w:rsid w:val="00310BDE"/>
    <w:rsid w:val="00311988"/>
    <w:rsid w:val="0031793E"/>
    <w:rsid w:val="00320779"/>
    <w:rsid w:val="003217AC"/>
    <w:rsid w:val="00324905"/>
    <w:rsid w:val="00331DB2"/>
    <w:rsid w:val="00331F6E"/>
    <w:rsid w:val="003320CF"/>
    <w:rsid w:val="00333FEE"/>
    <w:rsid w:val="00342F71"/>
    <w:rsid w:val="00346C9F"/>
    <w:rsid w:val="0034768E"/>
    <w:rsid w:val="00356341"/>
    <w:rsid w:val="00357688"/>
    <w:rsid w:val="00367DAB"/>
    <w:rsid w:val="003730E4"/>
    <w:rsid w:val="00380881"/>
    <w:rsid w:val="00383EFA"/>
    <w:rsid w:val="003877B0"/>
    <w:rsid w:val="00394CD4"/>
    <w:rsid w:val="00396BED"/>
    <w:rsid w:val="003A24CF"/>
    <w:rsid w:val="003A2A0C"/>
    <w:rsid w:val="003A4BA0"/>
    <w:rsid w:val="003B06D8"/>
    <w:rsid w:val="003B4D43"/>
    <w:rsid w:val="003B6D1C"/>
    <w:rsid w:val="003C1FD6"/>
    <w:rsid w:val="003C6173"/>
    <w:rsid w:val="003D116A"/>
    <w:rsid w:val="003D43B7"/>
    <w:rsid w:val="003D4537"/>
    <w:rsid w:val="003D50A4"/>
    <w:rsid w:val="003D52BD"/>
    <w:rsid w:val="003E3643"/>
    <w:rsid w:val="003E36BE"/>
    <w:rsid w:val="003E567A"/>
    <w:rsid w:val="003E7819"/>
    <w:rsid w:val="003F5D6C"/>
    <w:rsid w:val="003F73AE"/>
    <w:rsid w:val="003F767D"/>
    <w:rsid w:val="004059B7"/>
    <w:rsid w:val="00406F62"/>
    <w:rsid w:val="00423A32"/>
    <w:rsid w:val="00425FD2"/>
    <w:rsid w:val="00430A11"/>
    <w:rsid w:val="00436168"/>
    <w:rsid w:val="004376D6"/>
    <w:rsid w:val="00437EEA"/>
    <w:rsid w:val="004400E1"/>
    <w:rsid w:val="0044391D"/>
    <w:rsid w:val="004576B0"/>
    <w:rsid w:val="00462139"/>
    <w:rsid w:val="00464BB4"/>
    <w:rsid w:val="00475615"/>
    <w:rsid w:val="00477707"/>
    <w:rsid w:val="004778BC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5F91"/>
    <w:rsid w:val="004960B8"/>
    <w:rsid w:val="00496AF3"/>
    <w:rsid w:val="004B06FE"/>
    <w:rsid w:val="004B0E42"/>
    <w:rsid w:val="004B20F9"/>
    <w:rsid w:val="004B68DB"/>
    <w:rsid w:val="004B779A"/>
    <w:rsid w:val="004D005B"/>
    <w:rsid w:val="004D1497"/>
    <w:rsid w:val="004D64CE"/>
    <w:rsid w:val="004D6904"/>
    <w:rsid w:val="004D78EC"/>
    <w:rsid w:val="004E0ADA"/>
    <w:rsid w:val="004E15D6"/>
    <w:rsid w:val="004E3E46"/>
    <w:rsid w:val="004E4A98"/>
    <w:rsid w:val="004F0141"/>
    <w:rsid w:val="004F0995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0CB2"/>
    <w:rsid w:val="005632D1"/>
    <w:rsid w:val="00563457"/>
    <w:rsid w:val="00565DB8"/>
    <w:rsid w:val="00571557"/>
    <w:rsid w:val="00577A16"/>
    <w:rsid w:val="00592FF9"/>
    <w:rsid w:val="00596C39"/>
    <w:rsid w:val="005A0C36"/>
    <w:rsid w:val="005A0DEB"/>
    <w:rsid w:val="005A1824"/>
    <w:rsid w:val="005A3A7C"/>
    <w:rsid w:val="005A46CD"/>
    <w:rsid w:val="005A575C"/>
    <w:rsid w:val="005B73B7"/>
    <w:rsid w:val="005C01F9"/>
    <w:rsid w:val="005C077A"/>
    <w:rsid w:val="005C72D9"/>
    <w:rsid w:val="005D456B"/>
    <w:rsid w:val="005D63E3"/>
    <w:rsid w:val="005E198B"/>
    <w:rsid w:val="005E1AA8"/>
    <w:rsid w:val="005E2BAD"/>
    <w:rsid w:val="005E599C"/>
    <w:rsid w:val="005F0AD3"/>
    <w:rsid w:val="005F4443"/>
    <w:rsid w:val="005F539D"/>
    <w:rsid w:val="005F618A"/>
    <w:rsid w:val="00611EDF"/>
    <w:rsid w:val="006123D3"/>
    <w:rsid w:val="00612D8D"/>
    <w:rsid w:val="006135F9"/>
    <w:rsid w:val="0061618C"/>
    <w:rsid w:val="00617021"/>
    <w:rsid w:val="00620903"/>
    <w:rsid w:val="00627265"/>
    <w:rsid w:val="0064030C"/>
    <w:rsid w:val="00641634"/>
    <w:rsid w:val="0064225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63DB9"/>
    <w:rsid w:val="00666868"/>
    <w:rsid w:val="00670086"/>
    <w:rsid w:val="00671E84"/>
    <w:rsid w:val="00676206"/>
    <w:rsid w:val="00681A1B"/>
    <w:rsid w:val="00684C3E"/>
    <w:rsid w:val="0068508C"/>
    <w:rsid w:val="006850A6"/>
    <w:rsid w:val="00694374"/>
    <w:rsid w:val="00694F81"/>
    <w:rsid w:val="0069594D"/>
    <w:rsid w:val="006A103B"/>
    <w:rsid w:val="006A109C"/>
    <w:rsid w:val="006A2162"/>
    <w:rsid w:val="006A47FA"/>
    <w:rsid w:val="006A4BA0"/>
    <w:rsid w:val="006A6FEC"/>
    <w:rsid w:val="006B0ED2"/>
    <w:rsid w:val="006B1332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05D88"/>
    <w:rsid w:val="0072046A"/>
    <w:rsid w:val="00730B83"/>
    <w:rsid w:val="00735FBF"/>
    <w:rsid w:val="00746B9F"/>
    <w:rsid w:val="007477C9"/>
    <w:rsid w:val="007544CF"/>
    <w:rsid w:val="00757EB6"/>
    <w:rsid w:val="00760E31"/>
    <w:rsid w:val="007624DB"/>
    <w:rsid w:val="00763198"/>
    <w:rsid w:val="007706A8"/>
    <w:rsid w:val="00775CEF"/>
    <w:rsid w:val="00776B92"/>
    <w:rsid w:val="00780026"/>
    <w:rsid w:val="00780E44"/>
    <w:rsid w:val="007919B3"/>
    <w:rsid w:val="00792068"/>
    <w:rsid w:val="007928A5"/>
    <w:rsid w:val="00795AAC"/>
    <w:rsid w:val="007A5974"/>
    <w:rsid w:val="007A5DDA"/>
    <w:rsid w:val="007A7982"/>
    <w:rsid w:val="007B03E2"/>
    <w:rsid w:val="007B0985"/>
    <w:rsid w:val="007B685E"/>
    <w:rsid w:val="007C04E9"/>
    <w:rsid w:val="007C1CE8"/>
    <w:rsid w:val="007C5244"/>
    <w:rsid w:val="007D3389"/>
    <w:rsid w:val="007D473B"/>
    <w:rsid w:val="007D5726"/>
    <w:rsid w:val="007D7BDF"/>
    <w:rsid w:val="007E023B"/>
    <w:rsid w:val="007E5F50"/>
    <w:rsid w:val="008009FE"/>
    <w:rsid w:val="00800FB4"/>
    <w:rsid w:val="00806A0E"/>
    <w:rsid w:val="00807E1E"/>
    <w:rsid w:val="00814374"/>
    <w:rsid w:val="00822D46"/>
    <w:rsid w:val="008252D0"/>
    <w:rsid w:val="0082680D"/>
    <w:rsid w:val="0083248D"/>
    <w:rsid w:val="00841F0D"/>
    <w:rsid w:val="00850F4A"/>
    <w:rsid w:val="00854B10"/>
    <w:rsid w:val="00854E01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741E"/>
    <w:rsid w:val="008C2C2D"/>
    <w:rsid w:val="008C7F4F"/>
    <w:rsid w:val="008D13AA"/>
    <w:rsid w:val="008D2334"/>
    <w:rsid w:val="008D2B9F"/>
    <w:rsid w:val="008E0D1D"/>
    <w:rsid w:val="008E0F36"/>
    <w:rsid w:val="008E236A"/>
    <w:rsid w:val="008E4A71"/>
    <w:rsid w:val="008E4AAB"/>
    <w:rsid w:val="008E4FF0"/>
    <w:rsid w:val="008E694C"/>
    <w:rsid w:val="008F13FB"/>
    <w:rsid w:val="008F24EC"/>
    <w:rsid w:val="008F3D91"/>
    <w:rsid w:val="008F5CB7"/>
    <w:rsid w:val="0090623D"/>
    <w:rsid w:val="00906306"/>
    <w:rsid w:val="009149BA"/>
    <w:rsid w:val="00924ABD"/>
    <w:rsid w:val="009319F6"/>
    <w:rsid w:val="00931CC1"/>
    <w:rsid w:val="00935123"/>
    <w:rsid w:val="009376D1"/>
    <w:rsid w:val="00941757"/>
    <w:rsid w:val="00942A6B"/>
    <w:rsid w:val="009431F2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74BB5"/>
    <w:rsid w:val="00982E28"/>
    <w:rsid w:val="00986118"/>
    <w:rsid w:val="00991A1F"/>
    <w:rsid w:val="00996F18"/>
    <w:rsid w:val="009A3D78"/>
    <w:rsid w:val="009A4E90"/>
    <w:rsid w:val="009A6752"/>
    <w:rsid w:val="009A6759"/>
    <w:rsid w:val="009A6DB1"/>
    <w:rsid w:val="009B3E5A"/>
    <w:rsid w:val="009B6EFD"/>
    <w:rsid w:val="009C12D5"/>
    <w:rsid w:val="009C2E67"/>
    <w:rsid w:val="009C473B"/>
    <w:rsid w:val="009D192E"/>
    <w:rsid w:val="009D41CD"/>
    <w:rsid w:val="009F34D9"/>
    <w:rsid w:val="009F41D1"/>
    <w:rsid w:val="009F5288"/>
    <w:rsid w:val="009F731A"/>
    <w:rsid w:val="009F7E69"/>
    <w:rsid w:val="00A03284"/>
    <w:rsid w:val="00A04841"/>
    <w:rsid w:val="00A059D3"/>
    <w:rsid w:val="00A06920"/>
    <w:rsid w:val="00A06C66"/>
    <w:rsid w:val="00A13721"/>
    <w:rsid w:val="00A21347"/>
    <w:rsid w:val="00A22D6A"/>
    <w:rsid w:val="00A23731"/>
    <w:rsid w:val="00A24677"/>
    <w:rsid w:val="00A24691"/>
    <w:rsid w:val="00A24B4C"/>
    <w:rsid w:val="00A30B9B"/>
    <w:rsid w:val="00A30E5C"/>
    <w:rsid w:val="00A36CC3"/>
    <w:rsid w:val="00A419CB"/>
    <w:rsid w:val="00A436C9"/>
    <w:rsid w:val="00A45DCB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93571"/>
    <w:rsid w:val="00AA0B08"/>
    <w:rsid w:val="00AA3B62"/>
    <w:rsid w:val="00AA61DC"/>
    <w:rsid w:val="00AA7E60"/>
    <w:rsid w:val="00AB1227"/>
    <w:rsid w:val="00AC487C"/>
    <w:rsid w:val="00AC5408"/>
    <w:rsid w:val="00AC56B9"/>
    <w:rsid w:val="00AD4687"/>
    <w:rsid w:val="00AD69FB"/>
    <w:rsid w:val="00AE2CFD"/>
    <w:rsid w:val="00AE5B0B"/>
    <w:rsid w:val="00AE67B7"/>
    <w:rsid w:val="00AE6DAB"/>
    <w:rsid w:val="00AE6F06"/>
    <w:rsid w:val="00AF315D"/>
    <w:rsid w:val="00B02193"/>
    <w:rsid w:val="00B06F64"/>
    <w:rsid w:val="00B12040"/>
    <w:rsid w:val="00B12B58"/>
    <w:rsid w:val="00B1308A"/>
    <w:rsid w:val="00B16994"/>
    <w:rsid w:val="00B21A1B"/>
    <w:rsid w:val="00B22C90"/>
    <w:rsid w:val="00B22D5E"/>
    <w:rsid w:val="00B25E4B"/>
    <w:rsid w:val="00B31681"/>
    <w:rsid w:val="00B35FCD"/>
    <w:rsid w:val="00B40B00"/>
    <w:rsid w:val="00B507B9"/>
    <w:rsid w:val="00B64919"/>
    <w:rsid w:val="00B7572B"/>
    <w:rsid w:val="00B75A72"/>
    <w:rsid w:val="00B80B6D"/>
    <w:rsid w:val="00B92754"/>
    <w:rsid w:val="00B94B93"/>
    <w:rsid w:val="00BA2E0E"/>
    <w:rsid w:val="00BA36B4"/>
    <w:rsid w:val="00BA416B"/>
    <w:rsid w:val="00BB33E6"/>
    <w:rsid w:val="00BB5054"/>
    <w:rsid w:val="00BB5DF2"/>
    <w:rsid w:val="00BB6C3E"/>
    <w:rsid w:val="00BB6C44"/>
    <w:rsid w:val="00BC094B"/>
    <w:rsid w:val="00BC4C17"/>
    <w:rsid w:val="00BD3729"/>
    <w:rsid w:val="00BE05AE"/>
    <w:rsid w:val="00BE0E20"/>
    <w:rsid w:val="00BE6CBC"/>
    <w:rsid w:val="00BF071C"/>
    <w:rsid w:val="00BF1010"/>
    <w:rsid w:val="00BF3306"/>
    <w:rsid w:val="00C034BD"/>
    <w:rsid w:val="00C03A55"/>
    <w:rsid w:val="00C14CD2"/>
    <w:rsid w:val="00C232BE"/>
    <w:rsid w:val="00C27316"/>
    <w:rsid w:val="00C27A12"/>
    <w:rsid w:val="00C310DC"/>
    <w:rsid w:val="00C31F1D"/>
    <w:rsid w:val="00C45272"/>
    <w:rsid w:val="00C5592B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4723"/>
    <w:rsid w:val="00C95D48"/>
    <w:rsid w:val="00CA4359"/>
    <w:rsid w:val="00CA4653"/>
    <w:rsid w:val="00CA5C46"/>
    <w:rsid w:val="00CA60F1"/>
    <w:rsid w:val="00CA77D6"/>
    <w:rsid w:val="00CB7A29"/>
    <w:rsid w:val="00CB7D25"/>
    <w:rsid w:val="00CC24B7"/>
    <w:rsid w:val="00CC2565"/>
    <w:rsid w:val="00CC4595"/>
    <w:rsid w:val="00CC5395"/>
    <w:rsid w:val="00CC71C4"/>
    <w:rsid w:val="00CD26D8"/>
    <w:rsid w:val="00CD3643"/>
    <w:rsid w:val="00CE0C1A"/>
    <w:rsid w:val="00CE3BB9"/>
    <w:rsid w:val="00CE7564"/>
    <w:rsid w:val="00CF03B9"/>
    <w:rsid w:val="00CF1D88"/>
    <w:rsid w:val="00CF29AD"/>
    <w:rsid w:val="00CF3EA1"/>
    <w:rsid w:val="00D05AA8"/>
    <w:rsid w:val="00D06321"/>
    <w:rsid w:val="00D07360"/>
    <w:rsid w:val="00D1569A"/>
    <w:rsid w:val="00D23BCF"/>
    <w:rsid w:val="00D31A32"/>
    <w:rsid w:val="00D33A74"/>
    <w:rsid w:val="00D33F22"/>
    <w:rsid w:val="00D43D0D"/>
    <w:rsid w:val="00D44A36"/>
    <w:rsid w:val="00D452F8"/>
    <w:rsid w:val="00D47794"/>
    <w:rsid w:val="00D555A3"/>
    <w:rsid w:val="00D57265"/>
    <w:rsid w:val="00D57AB0"/>
    <w:rsid w:val="00D602A9"/>
    <w:rsid w:val="00D6403C"/>
    <w:rsid w:val="00D64A33"/>
    <w:rsid w:val="00D656DD"/>
    <w:rsid w:val="00D7497E"/>
    <w:rsid w:val="00D81325"/>
    <w:rsid w:val="00D920BC"/>
    <w:rsid w:val="00D9272D"/>
    <w:rsid w:val="00D947C5"/>
    <w:rsid w:val="00D948CC"/>
    <w:rsid w:val="00DA271E"/>
    <w:rsid w:val="00DA3FDA"/>
    <w:rsid w:val="00DA44E6"/>
    <w:rsid w:val="00DA50F9"/>
    <w:rsid w:val="00DB0934"/>
    <w:rsid w:val="00DB0A8D"/>
    <w:rsid w:val="00DB1DE5"/>
    <w:rsid w:val="00DB1E0D"/>
    <w:rsid w:val="00DB45AA"/>
    <w:rsid w:val="00DB7223"/>
    <w:rsid w:val="00DC15A5"/>
    <w:rsid w:val="00DC5ED1"/>
    <w:rsid w:val="00DC6C88"/>
    <w:rsid w:val="00DC706F"/>
    <w:rsid w:val="00DE1932"/>
    <w:rsid w:val="00DE1BD2"/>
    <w:rsid w:val="00DE4940"/>
    <w:rsid w:val="00DE65C0"/>
    <w:rsid w:val="00DE7AFB"/>
    <w:rsid w:val="00DF16B0"/>
    <w:rsid w:val="00DF3053"/>
    <w:rsid w:val="00DF35C1"/>
    <w:rsid w:val="00DF4EB4"/>
    <w:rsid w:val="00E01B4D"/>
    <w:rsid w:val="00E02FD1"/>
    <w:rsid w:val="00E0341E"/>
    <w:rsid w:val="00E160A8"/>
    <w:rsid w:val="00E23443"/>
    <w:rsid w:val="00E237D0"/>
    <w:rsid w:val="00E25DAA"/>
    <w:rsid w:val="00E274DC"/>
    <w:rsid w:val="00E279CB"/>
    <w:rsid w:val="00E3097E"/>
    <w:rsid w:val="00E3430F"/>
    <w:rsid w:val="00E40A44"/>
    <w:rsid w:val="00E454BE"/>
    <w:rsid w:val="00E46993"/>
    <w:rsid w:val="00E479D0"/>
    <w:rsid w:val="00E52467"/>
    <w:rsid w:val="00E53764"/>
    <w:rsid w:val="00E57361"/>
    <w:rsid w:val="00E5758A"/>
    <w:rsid w:val="00E617C7"/>
    <w:rsid w:val="00E62A10"/>
    <w:rsid w:val="00E63C63"/>
    <w:rsid w:val="00E6671F"/>
    <w:rsid w:val="00E66C11"/>
    <w:rsid w:val="00E70305"/>
    <w:rsid w:val="00E7390F"/>
    <w:rsid w:val="00E760FE"/>
    <w:rsid w:val="00E76775"/>
    <w:rsid w:val="00E929D9"/>
    <w:rsid w:val="00E97754"/>
    <w:rsid w:val="00E97F2D"/>
    <w:rsid w:val="00EA3A13"/>
    <w:rsid w:val="00EA6FA7"/>
    <w:rsid w:val="00EB194D"/>
    <w:rsid w:val="00EB4ACA"/>
    <w:rsid w:val="00EB5C98"/>
    <w:rsid w:val="00EB6175"/>
    <w:rsid w:val="00EB7A9F"/>
    <w:rsid w:val="00EC3FE3"/>
    <w:rsid w:val="00EC4F3F"/>
    <w:rsid w:val="00EC6916"/>
    <w:rsid w:val="00ED403B"/>
    <w:rsid w:val="00ED742F"/>
    <w:rsid w:val="00EE026A"/>
    <w:rsid w:val="00EE2F1B"/>
    <w:rsid w:val="00EE44DF"/>
    <w:rsid w:val="00EE6E9C"/>
    <w:rsid w:val="00EF4959"/>
    <w:rsid w:val="00F02369"/>
    <w:rsid w:val="00F033C6"/>
    <w:rsid w:val="00F0543A"/>
    <w:rsid w:val="00F07617"/>
    <w:rsid w:val="00F1168E"/>
    <w:rsid w:val="00F141F8"/>
    <w:rsid w:val="00F20BA9"/>
    <w:rsid w:val="00F228FA"/>
    <w:rsid w:val="00F230C8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5D29"/>
    <w:rsid w:val="00F57E34"/>
    <w:rsid w:val="00F57ED9"/>
    <w:rsid w:val="00F65037"/>
    <w:rsid w:val="00F6660D"/>
    <w:rsid w:val="00F71D5A"/>
    <w:rsid w:val="00F72BB3"/>
    <w:rsid w:val="00F74C40"/>
    <w:rsid w:val="00F760F0"/>
    <w:rsid w:val="00F81A35"/>
    <w:rsid w:val="00F821B8"/>
    <w:rsid w:val="00F82398"/>
    <w:rsid w:val="00F847D2"/>
    <w:rsid w:val="00F87979"/>
    <w:rsid w:val="00F9248B"/>
    <w:rsid w:val="00F94593"/>
    <w:rsid w:val="00F976E9"/>
    <w:rsid w:val="00FA4578"/>
    <w:rsid w:val="00FA7FB2"/>
    <w:rsid w:val="00FB284E"/>
    <w:rsid w:val="00FC0944"/>
    <w:rsid w:val="00FC0BF3"/>
    <w:rsid w:val="00FC18D6"/>
    <w:rsid w:val="00FC2A79"/>
    <w:rsid w:val="00FC3C9F"/>
    <w:rsid w:val="00FC51AF"/>
    <w:rsid w:val="00FD0568"/>
    <w:rsid w:val="00FD0F95"/>
    <w:rsid w:val="00FD2DC7"/>
    <w:rsid w:val="00FD739A"/>
    <w:rsid w:val="00FE0F36"/>
    <w:rsid w:val="00FE61AD"/>
    <w:rsid w:val="00FE6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818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k+xzFKvQbQ/GprLo2MUWWd9G3GR5ETBvc7Vz5HuLgPI=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6JMbsDitFNCvjr/vM7QlR+UTJ0YZlh2Y71BX8JtW+cs=</DigestValue>
    </Reference>
  </SignedInfo>
  <SignatureValue>sdL0awULLGB+JH9m5Q6flZ1qg/I+peTPjG8eDu0inONosiUpFl6+6wW0w0v4hatJ4xh7jhgxbKdt
H+pTB2Cu4BjYdfbVIpnhWvkXEDoJvHBZp3TeuutJXOxBW0IABb0Nh5TndGL8Rox2OE13OtBLIfgP
NLuNZt31bZ/sqCmL8puAD/7Mh/FlxyvWyjmg3PLrIb8S2WCYh375GyD65uQAn6SUoLUhYIrY+cZS
eFdQWSciX6X48iXdhSy/CNGddw84EtliPXZ1c5YdGrnvkXK7mDXwLtystr+kXjjXwHAj2ygrIxQ1
rmUX9nqdcOd05UWPHUQk9v8vq4dg5tcvYyAAXw==</SignatureValue>
  <KeyInfo>
    <X509Data>
      <X509Certificate>MIIInjCCBoagAwIBAgIEAVu9CzANBgkqhkiG9w0BAQsFADBpMQswCQYDVQQGEwJDWjEXMBUGA1UEYRMOTlRSQ1otNDcxMTQ5ODMxHTAbBgNVBAoMFMSMZXNrw6EgcG/FoXRhLCBzLnAuMSIwIAYDVQQDExlQb3N0U2lnbnVtIFF1YWxpZmllZCBDQSA0MB4XDTIyMTIwMjA4MDI0NVoXDTIzMTIyMjA4MDI0NV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289LE6hpko8LYs64jfuQ+MPyK4cixU3JtSFeWuL4PzSY9le5LfRvbGIMP15vu2yCNBSSIvXKvXN7ibDcWRspGeW1Ggnl+ic6yJRUQy8pp/mZImWuPhaJ9RfkCjNzg6AlTvwI0X1rmOxcpgGlRToaz9bE3K8iSFYCKfzKplg2T1CETAAJ8NTSNKn/ZkhCHDwxaymMgB8d7arDu9sOkwJh3yza0w+KMNJ3oTMxeez1niibd/lKVgTtJf6USa5rAaQuFK//ydYR06gtjZYiDQZ8cqORHWzVSbLTWbW36RrAJncF31G+R42NqhQti16XoNmMmLv7ZbQus5sxVun+vAoRCQIDAQABo4IDwzCCA78wNgYDVR0RBC8wLYEQdml0a292QHBzLnpjdS5jeqAZBgkrBgEEAdwZAgGgDBMKMTU2MTY5NjExNDAJBgNVHRMEAjAAMIIBLAYDVR0gBIIBIzCCAR8wggEQBglngQYBBAERgVI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</Transform>
          <Transform Algorithm="http://www.w3.org/TR/2001/REC-xml-c14n-20010315"/>
        </Transforms>
        <DigestMethod Algorithm="http://www.w3.org/2001/04/xmlenc#sha256"/>
        <DigestValue>nctFrF5U8H6JDWO281qv9G33vEAirIwAJp8LNr5/pXE=</DigestValue>
      </Reference>
      <Reference URI="/word/document.xml?ContentType=application/vnd.openxmlformats-officedocument.wordprocessingml.document.main+xml">
        <DigestMethod Algorithm="http://www.w3.org/2001/04/xmlenc#sha256"/>
        <DigestValue>w0QMaLinBE8nWW8QQgqsIdlRhuroG6BxRRQXiNGFS0o=</DigestValue>
      </Reference>
      <Reference URI="/word/endnotes.xml?ContentType=application/vnd.openxmlformats-officedocument.wordprocessingml.endnotes+xml">
        <DigestMethod Algorithm="http://www.w3.org/2001/04/xmlenc#sha256"/>
        <DigestValue>2cZhoShcKi4X30BdTPp+6VSWjGCD2Gaup5XYpBeIOaI=</DigestValue>
      </Reference>
      <Reference URI="/word/fontTable.xml?ContentType=application/vnd.openxmlformats-officedocument.wordprocessingml.fontTable+xml">
        <DigestMethod Algorithm="http://www.w3.org/2001/04/xmlenc#sha256"/>
        <DigestValue>rbaGDaue68GPa/LCfZUTL9rQhN0txtXvZiDeaLMkm4c=</DigestValue>
      </Reference>
      <Reference URI="/word/footer1.xml?ContentType=application/vnd.openxmlformats-officedocument.wordprocessingml.footer+xml">
        <DigestMethod Algorithm="http://www.w3.org/2001/04/xmlenc#sha256"/>
        <DigestValue>6tNVxHvpAj4gHHH81eG5lbJ9zrFeyxHrlLIQC+FEaI8=</DigestValue>
      </Reference>
      <Reference URI="/word/footnotes.xml?ContentType=application/vnd.openxmlformats-officedocument.wordprocessingml.footnotes+xml">
        <DigestMethod Algorithm="http://www.w3.org/2001/04/xmlenc#sha256"/>
        <DigestValue>O6wQnwA6ENu049eM7Dw8i6J2aUYI236zD3Jbbt91Q8w=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MQOuXP9/49vFwmwglZm7NLegtIslbx42BrO7fjhGmJA=</DigestValue>
      </Reference>
      <Reference URI="/word/settings.xml?ContentType=application/vnd.openxmlformats-officedocument.wordprocessingml.settings+xml">
        <DigestMethod Algorithm="http://www.w3.org/2001/04/xmlenc#sha256"/>
        <DigestValue>L5vjCys8RmOzLPV5DNIUbxocOlGqq3u4KYtlsuUiFwY=</DigestValue>
      </Reference>
      <Reference URI="/word/styles.xml?ContentType=application/vnd.openxmlformats-officedocument.wordprocessingml.styles+xml">
        <DigestMethod Algorithm="http://www.w3.org/2001/04/xmlenc#sha256"/>
        <DigestValue>qpcCwX2VPr/5oKAKaT6H27iNlBeSzSc355A1OZFrQ7I=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vzWbUTFk+2tMUXTLKEPyykA+kvzpRoFmH+VTTfwX970=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2023-01-26T11:48:00Z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2023-01-26T11:48:00Z</xd:SigningTime>
          <xd:SigningCertificate>
            <xd:Cert>
              <xd:CertDigest>
                <DigestMethod Algorithm="http://www.w3.org/2001/04/xmlenc#sha256"/>
                <DigestValue>q235p/FJ8ytradO9imu02VELmavh9BvPs7ph9D8aUt4=</DigestValue>
              </xd:CertDigest>
              <xd:IssuerSerial>
                <X509IssuerName>CN=PostSignum Qualified CA 4, O="Česká pošta, s.p.", OID.2.5.4.97=NTRCZ-47114983, C=CZ</X509IssuerName>
                <X509SerialNumber>22789387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A5AD48-0270-4EF2-83F0-8222440C5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5</Pages>
  <Words>2296</Words>
  <Characters>13549</Characters>
  <Application>Microsoft Office Word</Application>
  <DocSecurity>0</DocSecurity>
  <Lines>112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118</cp:revision>
  <cp:lastPrinted>2022-02-22T11:35:00Z</cp:lastPrinted>
  <dcterms:created xsi:type="dcterms:W3CDTF">2021-09-14T05:18:00Z</dcterms:created>
  <dcterms:modified xsi:type="dcterms:W3CDTF">2023-01-26T11:47:00Z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