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 w:rsidP="00C11957">
      <w:pPr>
        <w:spacing w:before="100"/>
        <w:ind w:left="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6654FD3" w:rsidR="00EB6175" w:rsidRPr="00C11957" w:rsidRDefault="00EB6175" w:rsidP="00D751D4">
      <w:pPr>
        <w:spacing w:before="100"/>
        <w:ind w:left="0"/>
        <w:jc w:val="center"/>
        <w:rPr>
          <w:rFonts w:ascii="Garamond" w:hAnsi="Garamond"/>
          <w:b/>
          <w:sz w:val="32"/>
          <w:szCs w:val="32"/>
        </w:rPr>
      </w:pPr>
      <w:r w:rsidRPr="00C11957">
        <w:rPr>
          <w:rFonts w:ascii="Garamond" w:hAnsi="Garamond"/>
          <w:b/>
          <w:sz w:val="32"/>
          <w:szCs w:val="32"/>
        </w:rPr>
        <w:t>„</w:t>
      </w:r>
      <w:r w:rsidRPr="00C11957">
        <w:rPr>
          <w:rFonts w:ascii="Garamond" w:hAnsi="Garamond"/>
          <w:b/>
          <w:bCs/>
          <w:sz w:val="32"/>
          <w:szCs w:val="32"/>
        </w:rPr>
        <w:t xml:space="preserve">Dynamický nákupní systém na </w:t>
      </w:r>
      <w:r w:rsidR="00711E6C" w:rsidRPr="00C11957">
        <w:rPr>
          <w:rFonts w:ascii="Garamond" w:hAnsi="Garamond" w:cs="Arial"/>
          <w:b/>
          <w:sz w:val="32"/>
          <w:szCs w:val="32"/>
        </w:rPr>
        <w:t xml:space="preserve">dodávky </w:t>
      </w:r>
      <w:r w:rsidR="00D751D4" w:rsidRPr="009E002D">
        <w:rPr>
          <w:rFonts w:ascii="Garamond" w:hAnsi="Garamond" w:cs="Arial"/>
          <w:b/>
          <w:sz w:val="32"/>
          <w:szCs w:val="32"/>
        </w:rPr>
        <w:t>čist</w:t>
      </w:r>
      <w:r w:rsidR="00EC4161">
        <w:rPr>
          <w:rFonts w:ascii="Garamond" w:hAnsi="Garamond" w:cs="Arial"/>
          <w:b/>
          <w:sz w:val="32"/>
          <w:szCs w:val="32"/>
        </w:rPr>
        <w:t>i</w:t>
      </w:r>
      <w:r w:rsidR="00D751D4" w:rsidRPr="009E002D">
        <w:rPr>
          <w:rFonts w:ascii="Garamond" w:hAnsi="Garamond" w:cs="Arial"/>
          <w:b/>
          <w:sz w:val="32"/>
          <w:szCs w:val="32"/>
        </w:rPr>
        <w:t>cích prostředků a hygienických potřeb</w:t>
      </w:r>
      <w:r w:rsidR="00D751D4" w:rsidRPr="009E002D">
        <w:rPr>
          <w:rFonts w:ascii="Garamond" w:hAnsi="Garamond"/>
          <w:b/>
          <w:bCs/>
          <w:sz w:val="32"/>
          <w:szCs w:val="32"/>
        </w:rPr>
        <w:t xml:space="preserve"> </w:t>
      </w:r>
      <w:r w:rsidRPr="009E002D">
        <w:rPr>
          <w:rFonts w:ascii="Garamond" w:hAnsi="Garamond"/>
          <w:b/>
          <w:bCs/>
          <w:sz w:val="32"/>
          <w:szCs w:val="32"/>
        </w:rPr>
        <w:t>(II.)“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D751D4" w:rsidRDefault="003C1FD6">
      <w:pPr>
        <w:spacing w:before="100"/>
        <w:jc w:val="center"/>
        <w:rPr>
          <w:rFonts w:ascii="Garamond" w:hAnsi="Garamond"/>
          <w:sz w:val="8"/>
          <w:szCs w:val="8"/>
        </w:rPr>
      </w:pPr>
    </w:p>
    <w:p w14:paraId="0E4A0218" w14:textId="3EC29BE6" w:rsidR="00EB6175" w:rsidRPr="00645340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D751D4" w:rsidRPr="009E002D">
        <w:rPr>
          <w:rFonts w:ascii="Garamond" w:hAnsi="Garamond"/>
          <w:sz w:val="24"/>
          <w:szCs w:val="24"/>
        </w:rPr>
        <w:t>Čisticí prostředky a hygienické potřeby</w:t>
      </w:r>
      <w:r w:rsidR="00D751D4" w:rsidRPr="009E002D">
        <w:rPr>
          <w:rFonts w:ascii="Garamond" w:hAnsi="Garamond"/>
          <w:bCs/>
          <w:sz w:val="24"/>
          <w:szCs w:val="24"/>
        </w:rPr>
        <w:t xml:space="preserve"> </w:t>
      </w:r>
      <w:r w:rsidR="000B1055" w:rsidRPr="00645340">
        <w:rPr>
          <w:rFonts w:ascii="Garamond" w:hAnsi="Garamond"/>
          <w:bCs/>
          <w:sz w:val="24"/>
          <w:szCs w:val="24"/>
        </w:rPr>
        <w:t>(II.)</w:t>
      </w:r>
      <w:r w:rsidR="000B1055" w:rsidRPr="00645340">
        <w:rPr>
          <w:rFonts w:ascii="Garamond" w:hAnsi="Garamond"/>
          <w:sz w:val="24"/>
          <w:szCs w:val="24"/>
        </w:rPr>
        <w:t xml:space="preserve"> </w:t>
      </w:r>
      <w:r w:rsidR="00E51321">
        <w:rPr>
          <w:rFonts w:ascii="Garamond" w:hAnsi="Garamond"/>
          <w:sz w:val="24"/>
          <w:szCs w:val="24"/>
        </w:rPr>
        <w:t>001</w:t>
      </w:r>
      <w:r w:rsidR="000B1055" w:rsidRPr="00645340">
        <w:rPr>
          <w:rFonts w:ascii="Garamond" w:hAnsi="Garamond"/>
          <w:sz w:val="24"/>
          <w:szCs w:val="24"/>
        </w:rPr>
        <w:t xml:space="preserve"> - 202</w:t>
      </w:r>
      <w:r w:rsidR="00E51321">
        <w:rPr>
          <w:rFonts w:ascii="Garamond" w:hAnsi="Garamond"/>
          <w:sz w:val="24"/>
          <w:szCs w:val="24"/>
        </w:rPr>
        <w:t>3</w:t>
      </w:r>
    </w:p>
    <w:p w14:paraId="734915B7" w14:textId="428F2E9A" w:rsidR="00EB6175" w:rsidRPr="00645340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645340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E51321" w:rsidRPr="00622ABF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https://zakazky.zcu.cz/contract_display_5810.html</w:t>
        </w:r>
      </w:hyperlink>
    </w:p>
    <w:p w14:paraId="2B5F5335" w14:textId="696EA345" w:rsidR="003C1FD6" w:rsidRPr="00645340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645340">
        <w:rPr>
          <w:rFonts w:ascii="Garamond" w:hAnsi="Garamond"/>
          <w:sz w:val="22"/>
          <w:szCs w:val="22"/>
        </w:rPr>
        <w:t>Veřejná zakázka je zadávána v</w:t>
      </w:r>
      <w:r w:rsidR="00931CC1" w:rsidRPr="00645340">
        <w:rPr>
          <w:rFonts w:ascii="Garamond" w:hAnsi="Garamond"/>
          <w:sz w:val="22"/>
          <w:szCs w:val="22"/>
        </w:rPr>
        <w:t xml:space="preserve"> DNS </w:t>
      </w:r>
      <w:r w:rsidR="004D005B" w:rsidRPr="00645340">
        <w:rPr>
          <w:rFonts w:ascii="Garamond" w:hAnsi="Garamond"/>
          <w:sz w:val="22"/>
          <w:szCs w:val="22"/>
        </w:rPr>
        <w:t xml:space="preserve">v </w:t>
      </w:r>
      <w:r w:rsidRPr="00645340">
        <w:rPr>
          <w:rFonts w:ascii="Garamond" w:hAnsi="Garamond"/>
          <w:sz w:val="22"/>
          <w:szCs w:val="22"/>
        </w:rPr>
        <w:t>souladu s ust. § 141 zákona č. 134/2016 Sb.</w:t>
      </w:r>
      <w:r w:rsidR="00F76D9A">
        <w:rPr>
          <w:rFonts w:ascii="Garamond" w:hAnsi="Garamond"/>
          <w:sz w:val="22"/>
          <w:szCs w:val="22"/>
        </w:rPr>
        <w:t>,</w:t>
      </w:r>
      <w:r w:rsidRPr="00645340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645340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645340">
        <w:rPr>
          <w:rFonts w:ascii="Garamond" w:hAnsi="Garamond"/>
          <w:sz w:val="24"/>
          <w:szCs w:val="24"/>
        </w:rPr>
        <w:t>Lhůta pro podání nabíd</w:t>
      </w:r>
      <w:bookmarkEnd w:id="0"/>
      <w:r w:rsidRPr="00645340">
        <w:rPr>
          <w:rFonts w:ascii="Garamond" w:hAnsi="Garamond"/>
          <w:sz w:val="24"/>
          <w:szCs w:val="24"/>
        </w:rPr>
        <w:t>ek</w:t>
      </w:r>
    </w:p>
    <w:p w14:paraId="6B26D401" w14:textId="7CDD9D09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645340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645340">
        <w:rPr>
          <w:rFonts w:ascii="Garamond" w:hAnsi="Garamond" w:cs="Arial"/>
          <w:sz w:val="22"/>
          <w:szCs w:val="22"/>
        </w:rPr>
        <w:t xml:space="preserve"> </w:t>
      </w:r>
      <w:r w:rsidR="00E51321">
        <w:rPr>
          <w:rFonts w:ascii="Garamond" w:hAnsi="Garamond" w:cs="Arial"/>
          <w:b/>
          <w:sz w:val="22"/>
          <w:szCs w:val="22"/>
        </w:rPr>
        <w:t>03.02.2023</w:t>
      </w:r>
      <w:r w:rsidR="003C1FD6" w:rsidRPr="00645340">
        <w:rPr>
          <w:rFonts w:ascii="Garamond" w:hAnsi="Garamond" w:cs="Arial"/>
          <w:sz w:val="22"/>
          <w:szCs w:val="22"/>
        </w:rPr>
        <w:t xml:space="preserve"> do</w:t>
      </w:r>
      <w:r w:rsidR="00E51321">
        <w:rPr>
          <w:rFonts w:ascii="Garamond" w:hAnsi="Garamond" w:cs="Arial"/>
          <w:sz w:val="22"/>
          <w:szCs w:val="22"/>
        </w:rPr>
        <w:t xml:space="preserve"> 09:00</w:t>
      </w:r>
      <w:r w:rsidRPr="00645340">
        <w:rPr>
          <w:rFonts w:ascii="Garamond" w:hAnsi="Garamond" w:cs="Arial"/>
          <w:sz w:val="22"/>
          <w:szCs w:val="22"/>
        </w:rPr>
        <w:t xml:space="preserve"> hod</w:t>
      </w:r>
      <w:r w:rsidR="003C1FD6" w:rsidRPr="00645340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2C3AD8A3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51321">
        <w:rPr>
          <w:rFonts w:ascii="Garamond" w:hAnsi="Garamond" w:cs="Arial"/>
          <w:sz w:val="22"/>
          <w:szCs w:val="22"/>
        </w:rPr>
        <w:t>Ing. Petrem Hofmanem. kvestorem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5234D32A" w:rsidR="002F419F" w:rsidRPr="00F54D1D" w:rsidRDefault="00E5132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3F167F">
        <w:rPr>
          <w:rFonts w:ascii="Garamond" w:hAnsi="Garamond" w:cs="Arial"/>
          <w:sz w:val="22"/>
          <w:szCs w:val="22"/>
        </w:rPr>
        <w:t xml:space="preserve">, </w:t>
      </w:r>
      <w:r w:rsidR="00D05AA8" w:rsidRPr="003F167F">
        <w:rPr>
          <w:rFonts w:ascii="Garamond" w:hAnsi="Garamond" w:cs="Arial"/>
          <w:sz w:val="22"/>
          <w:szCs w:val="22"/>
        </w:rPr>
        <w:t>tel.: +420</w:t>
      </w:r>
      <w:r w:rsidR="006C69C1" w:rsidRPr="003F167F">
        <w:rPr>
          <w:rFonts w:ascii="Garamond" w:hAnsi="Garamond" w:cs="Arial"/>
          <w:sz w:val="22"/>
          <w:szCs w:val="22"/>
        </w:rPr>
        <w:t xml:space="preserve"> 377 631 </w:t>
      </w:r>
      <w:r w:rsidR="003F167F">
        <w:rPr>
          <w:rFonts w:ascii="Garamond" w:hAnsi="Garamond" w:cs="Arial"/>
          <w:sz w:val="22"/>
          <w:szCs w:val="22"/>
        </w:rPr>
        <w:t>36</w:t>
      </w:r>
      <w:r>
        <w:rPr>
          <w:rFonts w:ascii="Garamond" w:hAnsi="Garamond" w:cs="Arial"/>
          <w:sz w:val="22"/>
          <w:szCs w:val="22"/>
        </w:rPr>
        <w:t>9</w:t>
      </w:r>
      <w:r w:rsidR="00D05AA8" w:rsidRPr="003F167F">
        <w:rPr>
          <w:rFonts w:ascii="Garamond" w:hAnsi="Garamond" w:cs="Arial"/>
          <w:sz w:val="22"/>
          <w:szCs w:val="22"/>
        </w:rPr>
        <w:t xml:space="preserve">, e-mail: </w:t>
      </w:r>
      <w:r>
        <w:rPr>
          <w:rFonts w:ascii="Garamond" w:hAnsi="Garamond" w:cs="Arial"/>
          <w:bCs/>
          <w:sz w:val="22"/>
          <w:szCs w:val="22"/>
        </w:rPr>
        <w:t>vitkov</w:t>
      </w:r>
      <w:r w:rsidR="00E929D9" w:rsidRPr="003F167F">
        <w:rPr>
          <w:rFonts w:ascii="Garamond" w:hAnsi="Garamond" w:cs="Arial"/>
          <w:sz w:val="22"/>
          <w:szCs w:val="22"/>
        </w:rPr>
        <w:t>@</w:t>
      </w:r>
      <w:r w:rsidR="003C1FD6" w:rsidRPr="003F167F">
        <w:rPr>
          <w:rFonts w:ascii="Garamond" w:hAnsi="Garamond" w:cs="Arial"/>
          <w:sz w:val="22"/>
          <w:szCs w:val="22"/>
        </w:rPr>
        <w:t>ps</w:t>
      </w:r>
      <w:r w:rsidR="001905EC" w:rsidRPr="003F167F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0BFA0EA2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626EE6">
        <w:rPr>
          <w:rFonts w:ascii="Garamond" w:hAnsi="Garamond" w:cs="Arial"/>
        </w:rPr>
        <w:t>dodávka</w:t>
      </w:r>
      <w:r w:rsidR="00BD3729" w:rsidRPr="00626EE6">
        <w:rPr>
          <w:rFonts w:ascii="Garamond" w:hAnsi="Garamond" w:cs="Arial"/>
        </w:rPr>
        <w:t xml:space="preserve"> </w:t>
      </w:r>
      <w:r w:rsidR="00D751D4" w:rsidRPr="00626EE6">
        <w:rPr>
          <w:rFonts w:ascii="Garamond" w:hAnsi="Garamond"/>
          <w:bCs/>
        </w:rPr>
        <w:t xml:space="preserve">čisticích prostředků a hygienických potřeb </w:t>
      </w:r>
      <w:r w:rsidR="00BD3729" w:rsidRPr="00626EE6">
        <w:rPr>
          <w:rFonts w:ascii="Garamond" w:hAnsi="Garamond" w:cs="Arial"/>
        </w:rPr>
        <w:t>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3A59048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je povinen pro zpracování nabídky použít Závazný návrh </w:t>
      </w:r>
      <w:r w:rsidRPr="00340CBA">
        <w:rPr>
          <w:rFonts w:ascii="Garamond" w:hAnsi="Garamond" w:cs="Arial"/>
          <w:sz w:val="22"/>
          <w:szCs w:val="22"/>
        </w:rPr>
        <w:t>smlouvy včetně je</w:t>
      </w:r>
      <w:r w:rsidR="006D6F86" w:rsidRPr="00340CBA">
        <w:rPr>
          <w:rFonts w:ascii="Garamond" w:hAnsi="Garamond" w:cs="Arial"/>
          <w:sz w:val="22"/>
          <w:szCs w:val="22"/>
        </w:rPr>
        <w:t>ho</w:t>
      </w:r>
      <w:r w:rsidRPr="00340CBA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960740" w:rsidRPr="00340CBA">
        <w:rPr>
          <w:rFonts w:ascii="Garamond" w:hAnsi="Garamond" w:cs="Arial"/>
          <w:sz w:val="22"/>
          <w:szCs w:val="22"/>
        </w:rPr>
        <w:t>Výzvy</w:t>
      </w:r>
      <w:r w:rsidRPr="00340CBA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340CBA">
        <w:rPr>
          <w:rFonts w:ascii="Garamond" w:hAnsi="Garamond" w:cs="Arial"/>
          <w:sz w:val="22"/>
          <w:szCs w:val="22"/>
        </w:rPr>
        <w:t>8.5</w:t>
      </w:r>
      <w:r w:rsidRPr="00340CBA">
        <w:rPr>
          <w:rFonts w:ascii="Garamond" w:hAnsi="Garamond" w:cs="Arial"/>
          <w:sz w:val="22"/>
          <w:szCs w:val="22"/>
        </w:rPr>
        <w:t xml:space="preserve"> </w:t>
      </w:r>
      <w:r w:rsidR="00762FD0" w:rsidRPr="00340CBA">
        <w:rPr>
          <w:rFonts w:ascii="Garamond" w:hAnsi="Garamond" w:cs="Arial"/>
          <w:sz w:val="22"/>
          <w:szCs w:val="22"/>
        </w:rPr>
        <w:t xml:space="preserve">a 8.6 </w:t>
      </w:r>
      <w:r w:rsidRPr="00340CBA">
        <w:rPr>
          <w:rFonts w:ascii="Garamond" w:hAnsi="Garamond" w:cs="Arial"/>
          <w:sz w:val="22"/>
          <w:szCs w:val="22"/>
        </w:rPr>
        <w:t xml:space="preserve">této </w:t>
      </w:r>
      <w:r w:rsidR="00960740" w:rsidRPr="00340CBA">
        <w:rPr>
          <w:rFonts w:ascii="Garamond" w:hAnsi="Garamond" w:cs="Arial"/>
          <w:sz w:val="22"/>
          <w:szCs w:val="22"/>
        </w:rPr>
        <w:t>Výzvy</w:t>
      </w:r>
      <w:r w:rsidR="00960740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68D90FB2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966467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966467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1DE3E11B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0DD635E6" w14:textId="2C66BCCA" w:rsidR="00762FD0" w:rsidRPr="00762FD0" w:rsidRDefault="00762FD0" w:rsidP="00BC0E87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CB2A00">
        <w:rPr>
          <w:rStyle w:val="docdata"/>
          <w:rFonts w:ascii="Garamond" w:hAnsi="Garamond"/>
          <w:color w:val="000000" w:themeColor="text1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CB2A00">
        <w:rPr>
          <w:rFonts w:ascii="Garamond" w:hAnsi="Garamond"/>
          <w:color w:val="000000" w:themeColor="text1"/>
          <w:sz w:val="22"/>
          <w:szCs w:val="22"/>
        </w:rPr>
        <w:t>pokud Zadavatel takové údaje u dané položky vyžaduje doplnit, tj. pokud je příslušná buňka tabulky</w:t>
      </w:r>
      <w:r w:rsidRPr="00762FD0">
        <w:rPr>
          <w:rFonts w:ascii="Garamond" w:hAnsi="Garamond"/>
          <w:color w:val="000000" w:themeColor="text1"/>
          <w:sz w:val="22"/>
          <w:szCs w:val="22"/>
        </w:rPr>
        <w:t xml:space="preserve"> </w:t>
      </w:r>
      <w:r w:rsidRPr="00762FD0">
        <w:rPr>
          <w:rFonts w:ascii="Garamond" w:hAnsi="Garamond" w:cs="Arial"/>
          <w:color w:val="000000" w:themeColor="text1"/>
          <w:sz w:val="22"/>
          <w:szCs w:val="22"/>
          <w:highlight w:val="yellow"/>
        </w:rPr>
        <w:t>žlutě</w:t>
      </w:r>
      <w:r w:rsidRPr="00762FD0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Pr="00CB2A00">
        <w:rPr>
          <w:rFonts w:ascii="Garamond" w:hAnsi="Garamond" w:cs="Arial"/>
          <w:color w:val="000000" w:themeColor="text1"/>
          <w:sz w:val="22"/>
          <w:szCs w:val="22"/>
        </w:rPr>
        <w:t>zvýrazněna</w:t>
      </w:r>
      <w:r w:rsidRPr="00CB2A00">
        <w:rPr>
          <w:rFonts w:ascii="Garamond" w:hAnsi="Garamond"/>
          <w:color w:val="000000" w:themeColor="text1"/>
          <w:sz w:val="22"/>
          <w:szCs w:val="22"/>
        </w:rPr>
        <w:t xml:space="preserve">. </w:t>
      </w:r>
      <w:r w:rsidRPr="00CB2A00">
        <w:rPr>
          <w:rFonts w:ascii="Garamond" w:hAnsi="Garamond" w:cs="Arial"/>
          <w:color w:val="000000" w:themeColor="text1"/>
          <w:sz w:val="22"/>
          <w:szCs w:val="22"/>
        </w:rPr>
        <w:t>V případě nesplnění této podmínky může být dodavatel vyloučen ze zadávání veřejné zakázky</w:t>
      </w:r>
      <w:r w:rsidRPr="00CB2A00">
        <w:rPr>
          <w:rFonts w:ascii="Garamond" w:hAnsi="Garamond"/>
          <w:color w:val="000000" w:themeColor="text1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2D7808F0" w14:textId="201FFC69" w:rsidR="00966467" w:rsidRPr="008064E6" w:rsidRDefault="00966467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064E6">
        <w:rPr>
          <w:rFonts w:ascii="Garamond" w:hAnsi="Garamond"/>
          <w:sz w:val="22"/>
          <w:szCs w:val="22"/>
        </w:rPr>
        <w:t>Při stanovení zásad environmentálně odpovědného zadávání se zadavatel rozhodl aplikovat hlavní aspekty vycházející z kritérií pro Ekoznačku EU a pro značku Ekologicky šetrný výrobek, tj. eliminovat u vybraných čistících prostředků látky, které mají nepříznivý dopad na životní prostředí.</w:t>
      </w:r>
    </w:p>
    <w:p w14:paraId="56AF2649" w14:textId="7621624A" w:rsidR="00C30345" w:rsidRPr="00C30345" w:rsidRDefault="00953A36" w:rsidP="00C30345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064E6">
        <w:rPr>
          <w:rFonts w:ascii="Garamond" w:hAnsi="Garamond"/>
          <w:sz w:val="22"/>
          <w:szCs w:val="22"/>
        </w:rPr>
        <w:t xml:space="preserve">Zadavatel požaduje, aby </w:t>
      </w:r>
      <w:r w:rsidR="00F76D9A" w:rsidRPr="008064E6">
        <w:rPr>
          <w:rFonts w:ascii="Garamond" w:hAnsi="Garamond"/>
          <w:sz w:val="22"/>
          <w:szCs w:val="22"/>
        </w:rPr>
        <w:t xml:space="preserve">Předmět plnění (resp. určité </w:t>
      </w:r>
      <w:r w:rsidRPr="008064E6">
        <w:rPr>
          <w:rFonts w:ascii="Garamond" w:hAnsi="Garamond"/>
          <w:sz w:val="22"/>
          <w:szCs w:val="22"/>
        </w:rPr>
        <w:t>výrobky</w:t>
      </w:r>
      <w:r w:rsidR="00F76D9A" w:rsidRPr="008064E6">
        <w:rPr>
          <w:rFonts w:ascii="Garamond" w:hAnsi="Garamond"/>
          <w:sz w:val="22"/>
          <w:szCs w:val="22"/>
        </w:rPr>
        <w:t>)</w:t>
      </w:r>
      <w:r w:rsidRPr="008064E6">
        <w:rPr>
          <w:rFonts w:ascii="Garamond" w:hAnsi="Garamond"/>
          <w:sz w:val="22"/>
          <w:szCs w:val="22"/>
        </w:rPr>
        <w:t xml:space="preserve"> </w:t>
      </w:r>
      <w:r w:rsidR="003021AA" w:rsidRPr="008064E6">
        <w:rPr>
          <w:rFonts w:ascii="Garamond" w:hAnsi="Garamond"/>
          <w:sz w:val="22"/>
          <w:szCs w:val="22"/>
        </w:rPr>
        <w:t>splňoval kritéri</w:t>
      </w:r>
      <w:r w:rsidR="009822E8" w:rsidRPr="008064E6">
        <w:rPr>
          <w:rFonts w:ascii="Garamond" w:hAnsi="Garamond"/>
          <w:sz w:val="22"/>
          <w:szCs w:val="22"/>
        </w:rPr>
        <w:t>a</w:t>
      </w:r>
      <w:r w:rsidR="003021AA" w:rsidRPr="008064E6">
        <w:rPr>
          <w:rFonts w:ascii="Garamond" w:hAnsi="Garamond"/>
          <w:sz w:val="22"/>
          <w:szCs w:val="22"/>
        </w:rPr>
        <w:t xml:space="preserve"> ekologické šetrnosti. Mezi tato kritéria patří absence či nízká koncentrace látek škodlivých pro zdraví i životní prostředí v rozředěném stavu (dle směrnic pro environmentální značení výrobků), vyšší koncentrace účinných látek v koncentrátu určeném k ředění, recyklovatelnost obalu.</w:t>
      </w:r>
      <w:r w:rsidR="00C30345" w:rsidRPr="008064E6">
        <w:rPr>
          <w:rFonts w:ascii="Garamond" w:hAnsi="Garamond"/>
          <w:sz w:val="22"/>
          <w:szCs w:val="22"/>
        </w:rPr>
        <w:t xml:space="preserve"> Výrobek</w:t>
      </w:r>
      <w:r w:rsidR="00C30345" w:rsidRPr="00C30345">
        <w:rPr>
          <w:rFonts w:ascii="Garamond" w:hAnsi="Garamond"/>
          <w:sz w:val="22"/>
          <w:szCs w:val="22"/>
        </w:rPr>
        <w:t xml:space="preserve"> označený ekoznačkou, udělenou v souladu s ISO 14024 (např. Ekologicky šetrný výrobek, Evropská ekoznačka – The Flower), bude považován za vyhovující </w:t>
      </w:r>
      <w:r w:rsidR="00C30345" w:rsidRPr="00C30345">
        <w:rPr>
          <w:rFonts w:ascii="Garamond" w:hAnsi="Garamond" w:cs="Helvetica"/>
          <w:sz w:val="22"/>
          <w:szCs w:val="22"/>
          <w:shd w:val="clear" w:color="auto" w:fill="FFFFFF"/>
        </w:rPr>
        <w:t>(viz rovněž čl. 15 této Výzvy)</w:t>
      </w:r>
      <w:r w:rsidR="00C30345" w:rsidRPr="00C30345">
        <w:rPr>
          <w:rFonts w:ascii="Garamond" w:hAnsi="Garamond"/>
          <w:sz w:val="22"/>
          <w:szCs w:val="22"/>
        </w:rPr>
        <w:t>.</w:t>
      </w:r>
    </w:p>
    <w:p w14:paraId="63743E86" w14:textId="77777777" w:rsidR="00E1105E" w:rsidRDefault="00E1105E" w:rsidP="00E1105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lastRenderedPageBreak/>
        <w:t>Zadavatel dále posoudil, zda je možná aplikace jiných zásad a 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>
        <w:rPr>
          <w:rFonts w:ascii="Garamond" w:hAnsi="Garamond"/>
          <w:sz w:val="22"/>
          <w:szCs w:val="22"/>
        </w:rPr>
        <w:t xml:space="preserve">dospěl </w:t>
      </w:r>
      <w:r w:rsidRPr="00D452F8">
        <w:rPr>
          <w:rFonts w:ascii="Garamond" w:hAnsi="Garamond"/>
          <w:sz w:val="22"/>
          <w:szCs w:val="22"/>
        </w:rPr>
        <w:t>k</w:t>
      </w:r>
      <w:r>
        <w:t> </w:t>
      </w:r>
      <w:r w:rsidRPr="00D452F8">
        <w:rPr>
          <w:rFonts w:ascii="Garamond" w:hAnsi="Garamond"/>
          <w:sz w:val="22"/>
          <w:szCs w:val="22"/>
        </w:rPr>
        <w:t xml:space="preserve">závěru, že zohlednění jiných než výše uvedených </w:t>
      </w:r>
      <w:r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7F5D3107" w14:textId="77777777" w:rsidR="00E1105E" w:rsidRPr="00B82132" w:rsidRDefault="00E1105E" w:rsidP="00E1105E">
      <w:pPr>
        <w:pStyle w:val="Odstavec"/>
        <w:spacing w:after="120" w:line="240" w:lineRule="auto"/>
        <w:ind w:left="567" w:firstLine="0"/>
        <w:rPr>
          <w:rFonts w:ascii="Garamond" w:hAnsi="Garamond"/>
          <w:sz w:val="22"/>
          <w:szCs w:val="22"/>
          <w:highlight w:val="lightGray"/>
        </w:rPr>
      </w:pP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206323D5" w:rsidR="003B4D43" w:rsidRPr="008064E6" w:rsidRDefault="00BF22E7" w:rsidP="006C66C1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064E6">
        <w:rPr>
          <w:rFonts w:ascii="Garamond" w:hAnsi="Garamond" w:cs="Arial"/>
          <w:b/>
          <w:sz w:val="22"/>
          <w:szCs w:val="22"/>
        </w:rPr>
        <w:t>Zadavatel</w:t>
      </w:r>
      <w:r w:rsidRPr="008064E6">
        <w:rPr>
          <w:rFonts w:ascii="Garamond" w:hAnsi="Garamond" w:cs="Arial"/>
          <w:sz w:val="22"/>
          <w:szCs w:val="22"/>
        </w:rPr>
        <w:t xml:space="preserve"> </w:t>
      </w:r>
      <w:r w:rsidRPr="008064E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</w:t>
      </w:r>
      <w:r w:rsidR="00E912BC" w:rsidRPr="008064E6">
        <w:rPr>
          <w:rFonts w:ascii="Garamond" w:hAnsi="Garamond"/>
          <w:b/>
          <w:sz w:val="22"/>
          <w:szCs w:val="22"/>
        </w:rPr>
        <w:t xml:space="preserve">doklady </w:t>
      </w:r>
      <w:r w:rsidRPr="008064E6">
        <w:rPr>
          <w:rFonts w:ascii="Garamond" w:hAnsi="Garamond"/>
          <w:b/>
          <w:sz w:val="22"/>
          <w:szCs w:val="22"/>
        </w:rPr>
        <w:t>ve vztahu k výrobkům dle čl. 15.2 této Výzvy</w:t>
      </w:r>
      <w:r w:rsidR="00E912BC" w:rsidRPr="008064E6">
        <w:rPr>
          <w:rFonts w:ascii="Garamond" w:hAnsi="Garamond"/>
          <w:b/>
          <w:sz w:val="22"/>
          <w:szCs w:val="22"/>
        </w:rPr>
        <w:t>, jimiž bude prokázáno, že výrobky splňují požadavky zadavatele uvedené v čl. 13.3</w:t>
      </w:r>
      <w:r w:rsidR="00C30345" w:rsidRPr="008064E6">
        <w:rPr>
          <w:rFonts w:ascii="Garamond" w:hAnsi="Garamond"/>
          <w:b/>
          <w:sz w:val="22"/>
          <w:szCs w:val="22"/>
        </w:rPr>
        <w:t xml:space="preserve"> </w:t>
      </w:r>
      <w:r w:rsidR="00E912BC" w:rsidRPr="008064E6">
        <w:rPr>
          <w:rFonts w:ascii="Garamond" w:hAnsi="Garamond"/>
          <w:b/>
          <w:sz w:val="22"/>
          <w:szCs w:val="22"/>
        </w:rPr>
        <w:t xml:space="preserve">této výzvy (tj. </w:t>
      </w:r>
      <w:r w:rsidR="00BC37E1" w:rsidRPr="008064E6">
        <w:rPr>
          <w:rFonts w:ascii="Garamond" w:hAnsi="Garamond"/>
          <w:b/>
          <w:sz w:val="22"/>
          <w:szCs w:val="22"/>
        </w:rPr>
        <w:t xml:space="preserve">certifikát nebo obdobný doklad o udělení </w:t>
      </w:r>
      <w:r w:rsidR="00E912BC" w:rsidRPr="008064E6">
        <w:rPr>
          <w:rFonts w:ascii="Garamond" w:hAnsi="Garamond"/>
          <w:b/>
          <w:sz w:val="22"/>
          <w:szCs w:val="22"/>
        </w:rPr>
        <w:t>ekoznačky udělené v souladu s ISO 14024</w:t>
      </w:r>
      <w:r w:rsidR="00C30345" w:rsidRPr="008064E6">
        <w:rPr>
          <w:rFonts w:ascii="Garamond" w:hAnsi="Garamond"/>
          <w:b/>
          <w:sz w:val="22"/>
          <w:szCs w:val="22"/>
        </w:rPr>
        <w:t xml:space="preserve"> </w:t>
      </w:r>
      <w:r w:rsidR="00BD5846" w:rsidRPr="008064E6">
        <w:rPr>
          <w:rFonts w:ascii="Garamond" w:hAnsi="Garamond"/>
          <w:sz w:val="22"/>
          <w:szCs w:val="22"/>
        </w:rPr>
        <w:t>(např.</w:t>
      </w:r>
      <w:r w:rsidR="00C30345" w:rsidRPr="008064E6">
        <w:rPr>
          <w:rFonts w:ascii="Garamond" w:hAnsi="Garamond"/>
          <w:sz w:val="22"/>
          <w:szCs w:val="22"/>
        </w:rPr>
        <w:t xml:space="preserve"> Ekologicky šetrný výrobek, Evropská ekoznačka – The Flower</w:t>
      </w:r>
      <w:r w:rsidR="00E912BC" w:rsidRPr="008064E6">
        <w:rPr>
          <w:rFonts w:ascii="Garamond" w:hAnsi="Garamond"/>
          <w:sz w:val="22"/>
          <w:szCs w:val="22"/>
        </w:rPr>
        <w:t>)</w:t>
      </w:r>
      <w:r w:rsidR="008722AB" w:rsidRPr="008064E6">
        <w:rPr>
          <w:rFonts w:ascii="Garamond" w:hAnsi="Garamond" w:cs="Arial"/>
          <w:sz w:val="22"/>
          <w:szCs w:val="22"/>
        </w:rPr>
        <w:t>.</w:t>
      </w:r>
    </w:p>
    <w:p w14:paraId="5A4CBA30" w14:textId="166259C1" w:rsidR="00BF22E7" w:rsidRPr="008064E6" w:rsidRDefault="00BF22E7" w:rsidP="00BF22E7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8064E6">
        <w:rPr>
          <w:rFonts w:ascii="Garamond" w:hAnsi="Garamond" w:cs="Arial"/>
          <w:b/>
          <w:sz w:val="22"/>
          <w:szCs w:val="22"/>
        </w:rPr>
        <w:t xml:space="preserve">Povinnost předložit </w:t>
      </w:r>
      <w:r w:rsidR="00BD5846" w:rsidRPr="008064E6">
        <w:rPr>
          <w:rFonts w:ascii="Garamond" w:hAnsi="Garamond" w:cs="Arial"/>
          <w:b/>
          <w:sz w:val="22"/>
          <w:szCs w:val="22"/>
        </w:rPr>
        <w:t xml:space="preserve">doklady </w:t>
      </w:r>
      <w:r w:rsidRPr="008064E6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064E6">
        <w:rPr>
          <w:rFonts w:ascii="Garamond" w:hAnsi="Garamond"/>
          <w:b/>
          <w:sz w:val="22"/>
          <w:szCs w:val="22"/>
        </w:rPr>
        <w:t xml:space="preserve"> v příloze č. 2 Závazného návrhu smlouvy</w:t>
      </w:r>
      <w:r w:rsidR="00E1105E" w:rsidRPr="008064E6">
        <w:rPr>
          <w:rFonts w:ascii="Garamond" w:hAnsi="Garamond" w:cs="Arial"/>
          <w:sz w:val="22"/>
          <w:szCs w:val="22"/>
        </w:rPr>
        <w:t>, a to textem (</w:t>
      </w:r>
      <w:r w:rsidR="0005115C" w:rsidRPr="008064E6">
        <w:rPr>
          <w:rFonts w:ascii="Garamond" w:hAnsi="Garamond" w:cs="Arial"/>
          <w:sz w:val="22"/>
          <w:szCs w:val="22"/>
        </w:rPr>
        <w:t>označením</w:t>
      </w:r>
      <w:r w:rsidR="00E1105E" w:rsidRPr="008064E6">
        <w:rPr>
          <w:rFonts w:ascii="Garamond" w:hAnsi="Garamond" w:cs="Arial"/>
          <w:sz w:val="22"/>
          <w:szCs w:val="22"/>
        </w:rPr>
        <w:t xml:space="preserve">): </w:t>
      </w:r>
      <w:r w:rsidR="00E1105E" w:rsidRPr="008064E6">
        <w:rPr>
          <w:rFonts w:ascii="Garamond" w:hAnsi="Garamond"/>
          <w:b/>
          <w:sz w:val="22"/>
          <w:szCs w:val="22"/>
        </w:rPr>
        <w:t>„</w:t>
      </w:r>
      <w:r w:rsidR="0005115C" w:rsidRPr="008064E6">
        <w:rPr>
          <w:rFonts w:ascii="Garamond" w:hAnsi="Garamond"/>
          <w:b/>
          <w:sz w:val="22"/>
          <w:szCs w:val="22"/>
        </w:rPr>
        <w:t>Ekologicky šetrný výrobek</w:t>
      </w:r>
      <w:r w:rsidR="00E1105E" w:rsidRPr="008064E6">
        <w:rPr>
          <w:rFonts w:ascii="Garamond" w:hAnsi="Garamond"/>
          <w:b/>
          <w:sz w:val="22"/>
          <w:szCs w:val="22"/>
        </w:rPr>
        <w:t>“</w:t>
      </w:r>
    </w:p>
    <w:p w14:paraId="70E70F4B" w14:textId="3E1F2723" w:rsidR="006F7606" w:rsidRPr="008064E6" w:rsidRDefault="00BF22E7" w:rsidP="00BF22E7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064E6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BD5846" w:rsidRPr="008064E6">
        <w:rPr>
          <w:rFonts w:ascii="Garamond" w:hAnsi="Garamond" w:cs="Arial"/>
          <w:sz w:val="22"/>
          <w:szCs w:val="22"/>
        </w:rPr>
        <w:t xml:space="preserve">doklady </w:t>
      </w:r>
      <w:r w:rsidRPr="008064E6">
        <w:rPr>
          <w:rFonts w:ascii="Garamond" w:hAnsi="Garamond" w:cs="Arial"/>
          <w:sz w:val="22"/>
          <w:szCs w:val="22"/>
        </w:rPr>
        <w:t xml:space="preserve">nejpozději do </w:t>
      </w:r>
      <w:r w:rsidR="00E1105E" w:rsidRPr="008064E6">
        <w:rPr>
          <w:rFonts w:ascii="Garamond" w:hAnsi="Garamond" w:cs="Arial"/>
          <w:sz w:val="22"/>
          <w:szCs w:val="22"/>
        </w:rPr>
        <w:t>pěti</w:t>
      </w:r>
      <w:r w:rsidRPr="008064E6">
        <w:rPr>
          <w:rFonts w:ascii="Garamond" w:hAnsi="Garamond" w:cs="Arial"/>
          <w:sz w:val="22"/>
          <w:szCs w:val="22"/>
        </w:rPr>
        <w:t xml:space="preserve"> (</w:t>
      </w:r>
      <w:r w:rsidR="00E1105E" w:rsidRPr="008064E6">
        <w:rPr>
          <w:rFonts w:ascii="Garamond" w:hAnsi="Garamond" w:cs="Arial"/>
          <w:sz w:val="22"/>
          <w:szCs w:val="22"/>
        </w:rPr>
        <w:t>5</w:t>
      </w:r>
      <w:r w:rsidRPr="008064E6">
        <w:rPr>
          <w:rFonts w:ascii="Garamond" w:hAnsi="Garamond" w:cs="Arial"/>
          <w:sz w:val="22"/>
          <w:szCs w:val="22"/>
        </w:rPr>
        <w:t xml:space="preserve">) </w:t>
      </w:r>
      <w:r w:rsidR="0005115C" w:rsidRPr="008064E6">
        <w:rPr>
          <w:rFonts w:ascii="Garamond" w:hAnsi="Garamond" w:cs="Arial"/>
          <w:sz w:val="22"/>
          <w:szCs w:val="22"/>
        </w:rPr>
        <w:t xml:space="preserve">kalendářních </w:t>
      </w:r>
      <w:r w:rsidRPr="008064E6">
        <w:rPr>
          <w:rFonts w:ascii="Garamond" w:hAnsi="Garamond" w:cs="Arial"/>
          <w:sz w:val="22"/>
          <w:szCs w:val="22"/>
        </w:rPr>
        <w:t>dnů od</w:t>
      </w:r>
      <w:r w:rsidR="006F7606" w:rsidRPr="008064E6">
        <w:rPr>
          <w:rFonts w:ascii="Garamond" w:hAnsi="Garamond" w:cs="Arial"/>
          <w:sz w:val="22"/>
          <w:szCs w:val="22"/>
        </w:rPr>
        <w:t xml:space="preserve"> </w:t>
      </w:r>
      <w:r w:rsidRPr="008064E6">
        <w:rPr>
          <w:rFonts w:ascii="Garamond" w:hAnsi="Garamond" w:cs="Arial"/>
          <w:sz w:val="22"/>
          <w:szCs w:val="22"/>
        </w:rPr>
        <w:t xml:space="preserve">výzvy zadavatele, nebude-li ve výzvě stanovena jiná lhůta. </w:t>
      </w:r>
      <w:r w:rsidR="006F7606" w:rsidRPr="008064E6">
        <w:rPr>
          <w:rFonts w:ascii="Garamond" w:hAnsi="Garamond" w:cs="Arial"/>
          <w:sz w:val="22"/>
          <w:szCs w:val="22"/>
        </w:rPr>
        <w:t>Doklady dle čl. 15.1 této Výzvy</w:t>
      </w:r>
      <w:r w:rsidRPr="008064E6">
        <w:rPr>
          <w:rFonts w:ascii="Garamond" w:hAnsi="Garamond" w:cs="Arial"/>
          <w:sz w:val="22"/>
          <w:szCs w:val="22"/>
        </w:rPr>
        <w:t xml:space="preserve"> se předkládají výhradně elektronicky</w:t>
      </w:r>
      <w:r w:rsidR="006F7606" w:rsidRPr="008064E6">
        <w:rPr>
          <w:rFonts w:ascii="Garamond" w:hAnsi="Garamond" w:cs="Arial"/>
          <w:sz w:val="22"/>
          <w:szCs w:val="22"/>
        </w:rPr>
        <w:t>, v</w:t>
      </w:r>
      <w:r w:rsidR="0005115C" w:rsidRPr="008064E6">
        <w:rPr>
          <w:rFonts w:ascii="Garamond" w:hAnsi="Garamond" w:cs="Arial"/>
          <w:sz w:val="22"/>
          <w:szCs w:val="22"/>
        </w:rPr>
        <w:t> </w:t>
      </w:r>
      <w:r w:rsidR="006F7606" w:rsidRPr="008064E6">
        <w:rPr>
          <w:rFonts w:ascii="Garamond" w:hAnsi="Garamond" w:cs="Arial"/>
          <w:sz w:val="22"/>
          <w:szCs w:val="22"/>
        </w:rPr>
        <w:t>českém</w:t>
      </w:r>
      <w:r w:rsidR="0005115C" w:rsidRPr="008064E6">
        <w:rPr>
          <w:rFonts w:ascii="Garamond" w:hAnsi="Garamond" w:cs="Arial"/>
          <w:sz w:val="22"/>
          <w:szCs w:val="22"/>
        </w:rPr>
        <w:t xml:space="preserve"> nebo slovenském</w:t>
      </w:r>
      <w:r w:rsidR="006F7606" w:rsidRPr="008064E6">
        <w:rPr>
          <w:rFonts w:ascii="Garamond" w:hAnsi="Garamond" w:cs="Arial"/>
          <w:sz w:val="22"/>
          <w:szCs w:val="22"/>
        </w:rPr>
        <w:t xml:space="preserve"> jazyce</w:t>
      </w:r>
      <w:r w:rsidRPr="008064E6">
        <w:rPr>
          <w:rFonts w:ascii="Garamond" w:hAnsi="Garamond" w:cs="Arial"/>
          <w:sz w:val="22"/>
          <w:szCs w:val="22"/>
        </w:rPr>
        <w:t xml:space="preserve"> a postačuje prostá kopie</w:t>
      </w:r>
      <w:r w:rsidR="006F7606" w:rsidRPr="008064E6">
        <w:rPr>
          <w:rFonts w:ascii="Garamond" w:hAnsi="Garamond" w:cs="Arial"/>
          <w:sz w:val="22"/>
          <w:szCs w:val="22"/>
        </w:rPr>
        <w:t xml:space="preserve">. Pokud jsou uvedené doklady vyhotoveny v jiném jazyce, </w:t>
      </w:r>
      <w:r w:rsidR="00E912BC" w:rsidRPr="008064E6">
        <w:rPr>
          <w:rFonts w:ascii="Garamond" w:hAnsi="Garamond" w:cs="Arial"/>
          <w:sz w:val="22"/>
          <w:szCs w:val="22"/>
        </w:rPr>
        <w:t xml:space="preserve">musí být předloženy i s překladem </w:t>
      </w:r>
      <w:r w:rsidR="006F7606" w:rsidRPr="008064E6">
        <w:rPr>
          <w:rFonts w:ascii="Garamond" w:hAnsi="Garamond" w:cs="Arial"/>
          <w:sz w:val="22"/>
          <w:szCs w:val="22"/>
        </w:rPr>
        <w:t>do českého</w:t>
      </w:r>
      <w:r w:rsidR="0005115C" w:rsidRPr="008064E6">
        <w:rPr>
          <w:rFonts w:ascii="Garamond" w:hAnsi="Garamond" w:cs="Arial"/>
          <w:sz w:val="22"/>
          <w:szCs w:val="22"/>
        </w:rPr>
        <w:t xml:space="preserve"> nebo slovenského</w:t>
      </w:r>
      <w:r w:rsidR="006F7606" w:rsidRPr="008064E6">
        <w:rPr>
          <w:rFonts w:ascii="Garamond" w:hAnsi="Garamond" w:cs="Arial"/>
          <w:sz w:val="22"/>
          <w:szCs w:val="22"/>
        </w:rPr>
        <w:t xml:space="preserve"> jazyka.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37E7ACA6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4DD71ED7" w14:textId="50C70355" w:rsidR="00ED7BB0" w:rsidRDefault="00ED7BB0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7DD7BCED" w14:textId="77777777" w:rsidR="00ED7BB0" w:rsidRDefault="00ED7BB0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52D2704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AF1C06">
        <w:rPr>
          <w:rFonts w:ascii="Garamond" w:hAnsi="Garamond"/>
        </w:rPr>
        <w:t xml:space="preserve">pověření </w:t>
      </w:r>
      <w:r w:rsidR="00E5132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C3240F" w14:textId="77777777" w:rsidR="00505949" w:rsidRDefault="00505949" w:rsidP="00795AAC">
      <w:r>
        <w:separator/>
      </w:r>
    </w:p>
  </w:endnote>
  <w:endnote w:type="continuationSeparator" w:id="0">
    <w:p w14:paraId="6146A1E2" w14:textId="77777777" w:rsidR="00505949" w:rsidRDefault="00505949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1C4A5C96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BD5846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BD5846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2C06CE" w14:textId="77777777" w:rsidR="00505949" w:rsidRDefault="00505949" w:rsidP="00795AAC">
      <w:r>
        <w:separator/>
      </w:r>
    </w:p>
  </w:footnote>
  <w:footnote w:type="continuationSeparator" w:id="0">
    <w:p w14:paraId="44F94A56" w14:textId="77777777" w:rsidR="00505949" w:rsidRDefault="00505949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BE22D06"/>
    <w:multiLevelType w:val="hybridMultilevel"/>
    <w:tmpl w:val="ED882D1C"/>
    <w:lvl w:ilvl="0" w:tplc="E1FC0646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8784885"/>
    <w:multiLevelType w:val="multilevel"/>
    <w:tmpl w:val="874AA1EC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0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3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5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6"/>
  </w:num>
  <w:num w:numId="2">
    <w:abstractNumId w:val="19"/>
  </w:num>
  <w:num w:numId="3">
    <w:abstractNumId w:val="40"/>
  </w:num>
  <w:num w:numId="4">
    <w:abstractNumId w:val="15"/>
  </w:num>
  <w:num w:numId="5">
    <w:abstractNumId w:val="44"/>
  </w:num>
  <w:num w:numId="6">
    <w:abstractNumId w:val="39"/>
  </w:num>
  <w:num w:numId="7">
    <w:abstractNumId w:val="42"/>
  </w:num>
  <w:num w:numId="8">
    <w:abstractNumId w:val="27"/>
  </w:num>
  <w:num w:numId="9">
    <w:abstractNumId w:val="26"/>
  </w:num>
  <w:num w:numId="10">
    <w:abstractNumId w:val="43"/>
  </w:num>
  <w:num w:numId="11">
    <w:abstractNumId w:val="41"/>
  </w:num>
  <w:num w:numId="12">
    <w:abstractNumId w:val="37"/>
  </w:num>
  <w:num w:numId="13">
    <w:abstractNumId w:val="18"/>
  </w:num>
  <w:num w:numId="14">
    <w:abstractNumId w:val="35"/>
  </w:num>
  <w:num w:numId="15">
    <w:abstractNumId w:val="24"/>
  </w:num>
  <w:num w:numId="16">
    <w:abstractNumId w:val="25"/>
  </w:num>
  <w:num w:numId="17">
    <w:abstractNumId w:val="16"/>
  </w:num>
  <w:num w:numId="18">
    <w:abstractNumId w:val="34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5"/>
  </w:num>
  <w:num w:numId="25">
    <w:abstractNumId w:val="22"/>
  </w:num>
  <w:num w:numId="26">
    <w:abstractNumId w:val="29"/>
  </w:num>
  <w:num w:numId="27">
    <w:abstractNumId w:val="32"/>
  </w:num>
  <w:num w:numId="28">
    <w:abstractNumId w:val="17"/>
  </w:num>
  <w:num w:numId="29">
    <w:abstractNumId w:val="38"/>
  </w:num>
  <w:num w:numId="30">
    <w:abstractNumId w:val="30"/>
  </w:num>
  <w:num w:numId="31">
    <w:abstractNumId w:val="2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755A"/>
    <w:rsid w:val="00012D96"/>
    <w:rsid w:val="0001621D"/>
    <w:rsid w:val="00021C66"/>
    <w:rsid w:val="00024B9C"/>
    <w:rsid w:val="00030C68"/>
    <w:rsid w:val="00035AA2"/>
    <w:rsid w:val="00037445"/>
    <w:rsid w:val="000426E9"/>
    <w:rsid w:val="0005115C"/>
    <w:rsid w:val="0005573E"/>
    <w:rsid w:val="00055C16"/>
    <w:rsid w:val="00063898"/>
    <w:rsid w:val="000640AD"/>
    <w:rsid w:val="00072B7B"/>
    <w:rsid w:val="0007506D"/>
    <w:rsid w:val="00076370"/>
    <w:rsid w:val="00083C37"/>
    <w:rsid w:val="00084AE7"/>
    <w:rsid w:val="00086AE4"/>
    <w:rsid w:val="000870BC"/>
    <w:rsid w:val="0008726E"/>
    <w:rsid w:val="000909A0"/>
    <w:rsid w:val="00092622"/>
    <w:rsid w:val="00095708"/>
    <w:rsid w:val="00095E03"/>
    <w:rsid w:val="00097DFF"/>
    <w:rsid w:val="000A4564"/>
    <w:rsid w:val="000A5773"/>
    <w:rsid w:val="000A5E08"/>
    <w:rsid w:val="000B1055"/>
    <w:rsid w:val="000B1062"/>
    <w:rsid w:val="000B2912"/>
    <w:rsid w:val="000D05C8"/>
    <w:rsid w:val="000D33B5"/>
    <w:rsid w:val="000D7326"/>
    <w:rsid w:val="000E3DE6"/>
    <w:rsid w:val="000F34D8"/>
    <w:rsid w:val="0010541F"/>
    <w:rsid w:val="00111F9D"/>
    <w:rsid w:val="001129E1"/>
    <w:rsid w:val="00113AA6"/>
    <w:rsid w:val="001142E9"/>
    <w:rsid w:val="00117C21"/>
    <w:rsid w:val="00120B7A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0FCF"/>
    <w:rsid w:val="00192F42"/>
    <w:rsid w:val="001A30F6"/>
    <w:rsid w:val="001A46DB"/>
    <w:rsid w:val="001A5C42"/>
    <w:rsid w:val="001B4B7A"/>
    <w:rsid w:val="001B5234"/>
    <w:rsid w:val="001B557B"/>
    <w:rsid w:val="001C4ABC"/>
    <w:rsid w:val="001D192A"/>
    <w:rsid w:val="001D2457"/>
    <w:rsid w:val="001E0251"/>
    <w:rsid w:val="001E4C31"/>
    <w:rsid w:val="001E4E72"/>
    <w:rsid w:val="001E73C9"/>
    <w:rsid w:val="001F1FF2"/>
    <w:rsid w:val="001F6DDB"/>
    <w:rsid w:val="00200CD0"/>
    <w:rsid w:val="002012BB"/>
    <w:rsid w:val="00203B39"/>
    <w:rsid w:val="00217849"/>
    <w:rsid w:val="002179FF"/>
    <w:rsid w:val="00223F91"/>
    <w:rsid w:val="00230A5B"/>
    <w:rsid w:val="00230C8F"/>
    <w:rsid w:val="00232044"/>
    <w:rsid w:val="00242C54"/>
    <w:rsid w:val="00245425"/>
    <w:rsid w:val="00245AA2"/>
    <w:rsid w:val="002504B1"/>
    <w:rsid w:val="00251C8F"/>
    <w:rsid w:val="00253A50"/>
    <w:rsid w:val="0025409E"/>
    <w:rsid w:val="002571EC"/>
    <w:rsid w:val="00257386"/>
    <w:rsid w:val="00257E26"/>
    <w:rsid w:val="0027187E"/>
    <w:rsid w:val="00272068"/>
    <w:rsid w:val="002732D2"/>
    <w:rsid w:val="00274498"/>
    <w:rsid w:val="00281D4A"/>
    <w:rsid w:val="002865E4"/>
    <w:rsid w:val="00294B61"/>
    <w:rsid w:val="00295C60"/>
    <w:rsid w:val="002B4A7E"/>
    <w:rsid w:val="002B59B9"/>
    <w:rsid w:val="002C475A"/>
    <w:rsid w:val="002C4C68"/>
    <w:rsid w:val="002C7593"/>
    <w:rsid w:val="002D62A7"/>
    <w:rsid w:val="002E188D"/>
    <w:rsid w:val="002E3083"/>
    <w:rsid w:val="002E4228"/>
    <w:rsid w:val="002E4432"/>
    <w:rsid w:val="002E4D12"/>
    <w:rsid w:val="002E4ED7"/>
    <w:rsid w:val="002E5A68"/>
    <w:rsid w:val="002E7B66"/>
    <w:rsid w:val="002F419F"/>
    <w:rsid w:val="003021AA"/>
    <w:rsid w:val="003024B8"/>
    <w:rsid w:val="00305BB0"/>
    <w:rsid w:val="003063D6"/>
    <w:rsid w:val="00307C0A"/>
    <w:rsid w:val="0031024E"/>
    <w:rsid w:val="003103EE"/>
    <w:rsid w:val="00311988"/>
    <w:rsid w:val="00320779"/>
    <w:rsid w:val="00324905"/>
    <w:rsid w:val="00331F6E"/>
    <w:rsid w:val="003320CF"/>
    <w:rsid w:val="00340CBA"/>
    <w:rsid w:val="00342F71"/>
    <w:rsid w:val="00356341"/>
    <w:rsid w:val="00357688"/>
    <w:rsid w:val="00361919"/>
    <w:rsid w:val="003677CA"/>
    <w:rsid w:val="003801D3"/>
    <w:rsid w:val="00380881"/>
    <w:rsid w:val="003821C9"/>
    <w:rsid w:val="00382FFF"/>
    <w:rsid w:val="00396BED"/>
    <w:rsid w:val="003A2A0C"/>
    <w:rsid w:val="003A4BA0"/>
    <w:rsid w:val="003B06D8"/>
    <w:rsid w:val="003B4D43"/>
    <w:rsid w:val="003C1FD6"/>
    <w:rsid w:val="003C7A3B"/>
    <w:rsid w:val="003D116A"/>
    <w:rsid w:val="003D43B7"/>
    <w:rsid w:val="003D4537"/>
    <w:rsid w:val="003D52BD"/>
    <w:rsid w:val="003E3643"/>
    <w:rsid w:val="003E486F"/>
    <w:rsid w:val="003E567A"/>
    <w:rsid w:val="003F0ED6"/>
    <w:rsid w:val="003F167F"/>
    <w:rsid w:val="003F5A2B"/>
    <w:rsid w:val="003F767D"/>
    <w:rsid w:val="004059B7"/>
    <w:rsid w:val="00406F62"/>
    <w:rsid w:val="004071BD"/>
    <w:rsid w:val="004228EE"/>
    <w:rsid w:val="00423A32"/>
    <w:rsid w:val="00425FD2"/>
    <w:rsid w:val="004376D6"/>
    <w:rsid w:val="004400E1"/>
    <w:rsid w:val="00445469"/>
    <w:rsid w:val="00455D87"/>
    <w:rsid w:val="004576B0"/>
    <w:rsid w:val="00470E9A"/>
    <w:rsid w:val="00475615"/>
    <w:rsid w:val="0048090C"/>
    <w:rsid w:val="00481F8F"/>
    <w:rsid w:val="00483FE4"/>
    <w:rsid w:val="00485D97"/>
    <w:rsid w:val="00486215"/>
    <w:rsid w:val="00486FD6"/>
    <w:rsid w:val="00487ABB"/>
    <w:rsid w:val="00490549"/>
    <w:rsid w:val="00495F5C"/>
    <w:rsid w:val="004B06FE"/>
    <w:rsid w:val="004B68DB"/>
    <w:rsid w:val="004B779A"/>
    <w:rsid w:val="004C0373"/>
    <w:rsid w:val="004C3721"/>
    <w:rsid w:val="004D005B"/>
    <w:rsid w:val="004D1497"/>
    <w:rsid w:val="004D64CE"/>
    <w:rsid w:val="004E2D9C"/>
    <w:rsid w:val="004E2E98"/>
    <w:rsid w:val="004E3A76"/>
    <w:rsid w:val="004E4A98"/>
    <w:rsid w:val="004F0141"/>
    <w:rsid w:val="004F0DD1"/>
    <w:rsid w:val="004F13D4"/>
    <w:rsid w:val="0050547A"/>
    <w:rsid w:val="00505949"/>
    <w:rsid w:val="00512824"/>
    <w:rsid w:val="00513847"/>
    <w:rsid w:val="0051700E"/>
    <w:rsid w:val="00521009"/>
    <w:rsid w:val="00524149"/>
    <w:rsid w:val="0052419E"/>
    <w:rsid w:val="00532A69"/>
    <w:rsid w:val="005360D9"/>
    <w:rsid w:val="00541CF2"/>
    <w:rsid w:val="00541F8B"/>
    <w:rsid w:val="0055137A"/>
    <w:rsid w:val="00570E8C"/>
    <w:rsid w:val="00571549"/>
    <w:rsid w:val="00571557"/>
    <w:rsid w:val="00591B41"/>
    <w:rsid w:val="00591DE8"/>
    <w:rsid w:val="00592FF9"/>
    <w:rsid w:val="005A575C"/>
    <w:rsid w:val="005A6CC0"/>
    <w:rsid w:val="005C01F9"/>
    <w:rsid w:val="005E1AA8"/>
    <w:rsid w:val="005E3830"/>
    <w:rsid w:val="005E3EAE"/>
    <w:rsid w:val="005E599C"/>
    <w:rsid w:val="005E7FBF"/>
    <w:rsid w:val="006135F9"/>
    <w:rsid w:val="00617021"/>
    <w:rsid w:val="00625BD6"/>
    <w:rsid w:val="00626EE6"/>
    <w:rsid w:val="00641634"/>
    <w:rsid w:val="0064432C"/>
    <w:rsid w:val="00645340"/>
    <w:rsid w:val="00646EF9"/>
    <w:rsid w:val="006479AD"/>
    <w:rsid w:val="006504FE"/>
    <w:rsid w:val="00650FC7"/>
    <w:rsid w:val="0065139E"/>
    <w:rsid w:val="00653C27"/>
    <w:rsid w:val="006579BB"/>
    <w:rsid w:val="006619C8"/>
    <w:rsid w:val="00670086"/>
    <w:rsid w:val="00671E84"/>
    <w:rsid w:val="00681A1B"/>
    <w:rsid w:val="00682341"/>
    <w:rsid w:val="006850A6"/>
    <w:rsid w:val="00694F81"/>
    <w:rsid w:val="0069594D"/>
    <w:rsid w:val="006A103B"/>
    <w:rsid w:val="006A109C"/>
    <w:rsid w:val="006A2162"/>
    <w:rsid w:val="006A6935"/>
    <w:rsid w:val="006B5028"/>
    <w:rsid w:val="006B5670"/>
    <w:rsid w:val="006C60EF"/>
    <w:rsid w:val="006C66C1"/>
    <w:rsid w:val="006C69C1"/>
    <w:rsid w:val="006D0C83"/>
    <w:rsid w:val="006D427F"/>
    <w:rsid w:val="006D6F86"/>
    <w:rsid w:val="006F236E"/>
    <w:rsid w:val="006F7426"/>
    <w:rsid w:val="006F7606"/>
    <w:rsid w:val="0070545A"/>
    <w:rsid w:val="00711E6C"/>
    <w:rsid w:val="0072046A"/>
    <w:rsid w:val="00724975"/>
    <w:rsid w:val="007250AE"/>
    <w:rsid w:val="00730B83"/>
    <w:rsid w:val="00735FBF"/>
    <w:rsid w:val="00757EB6"/>
    <w:rsid w:val="00762FD0"/>
    <w:rsid w:val="00763198"/>
    <w:rsid w:val="007706A8"/>
    <w:rsid w:val="007714A1"/>
    <w:rsid w:val="007718E1"/>
    <w:rsid w:val="00777FFC"/>
    <w:rsid w:val="00780026"/>
    <w:rsid w:val="007919B3"/>
    <w:rsid w:val="00792068"/>
    <w:rsid w:val="00795AAC"/>
    <w:rsid w:val="007A5DDA"/>
    <w:rsid w:val="007B0CAE"/>
    <w:rsid w:val="007C04E9"/>
    <w:rsid w:val="007C5244"/>
    <w:rsid w:val="007D3C0C"/>
    <w:rsid w:val="007D473B"/>
    <w:rsid w:val="007D5726"/>
    <w:rsid w:val="007D7BDF"/>
    <w:rsid w:val="008009FE"/>
    <w:rsid w:val="00800FB4"/>
    <w:rsid w:val="00802F20"/>
    <w:rsid w:val="008064E6"/>
    <w:rsid w:val="00822D46"/>
    <w:rsid w:val="008252D0"/>
    <w:rsid w:val="0082680D"/>
    <w:rsid w:val="00841F0D"/>
    <w:rsid w:val="00846BB6"/>
    <w:rsid w:val="00850500"/>
    <w:rsid w:val="00854B10"/>
    <w:rsid w:val="00857883"/>
    <w:rsid w:val="008678BF"/>
    <w:rsid w:val="008722AB"/>
    <w:rsid w:val="008765A4"/>
    <w:rsid w:val="0088068A"/>
    <w:rsid w:val="0088554A"/>
    <w:rsid w:val="00893EAD"/>
    <w:rsid w:val="00896E6C"/>
    <w:rsid w:val="008A08E3"/>
    <w:rsid w:val="008A6DE7"/>
    <w:rsid w:val="008A6E01"/>
    <w:rsid w:val="008A7A28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0435"/>
    <w:rsid w:val="008F24EC"/>
    <w:rsid w:val="008F3D91"/>
    <w:rsid w:val="00906306"/>
    <w:rsid w:val="00924ABD"/>
    <w:rsid w:val="00931CC1"/>
    <w:rsid w:val="009327C4"/>
    <w:rsid w:val="00935123"/>
    <w:rsid w:val="00942A6B"/>
    <w:rsid w:val="009431F2"/>
    <w:rsid w:val="00943A1E"/>
    <w:rsid w:val="00945C56"/>
    <w:rsid w:val="009537A4"/>
    <w:rsid w:val="00953A36"/>
    <w:rsid w:val="00956D28"/>
    <w:rsid w:val="00960740"/>
    <w:rsid w:val="00961B2D"/>
    <w:rsid w:val="00961D50"/>
    <w:rsid w:val="00966008"/>
    <w:rsid w:val="00966467"/>
    <w:rsid w:val="00971D47"/>
    <w:rsid w:val="009731AC"/>
    <w:rsid w:val="00973532"/>
    <w:rsid w:val="009822E8"/>
    <w:rsid w:val="00982E28"/>
    <w:rsid w:val="00986118"/>
    <w:rsid w:val="00996F18"/>
    <w:rsid w:val="009A26C1"/>
    <w:rsid w:val="009A3D78"/>
    <w:rsid w:val="009A4E90"/>
    <w:rsid w:val="009A6752"/>
    <w:rsid w:val="009A6759"/>
    <w:rsid w:val="009A6DB1"/>
    <w:rsid w:val="009B0003"/>
    <w:rsid w:val="009B6EFD"/>
    <w:rsid w:val="009D192E"/>
    <w:rsid w:val="009D1D1D"/>
    <w:rsid w:val="009D41CD"/>
    <w:rsid w:val="009E002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6D1E"/>
    <w:rsid w:val="00A76774"/>
    <w:rsid w:val="00A77624"/>
    <w:rsid w:val="00A82F84"/>
    <w:rsid w:val="00A90797"/>
    <w:rsid w:val="00A931FA"/>
    <w:rsid w:val="00AA3B62"/>
    <w:rsid w:val="00AA75F5"/>
    <w:rsid w:val="00AA7E60"/>
    <w:rsid w:val="00AC487C"/>
    <w:rsid w:val="00AC5408"/>
    <w:rsid w:val="00AC56B9"/>
    <w:rsid w:val="00AD124D"/>
    <w:rsid w:val="00AD5B06"/>
    <w:rsid w:val="00AD5BD5"/>
    <w:rsid w:val="00AD69FB"/>
    <w:rsid w:val="00AE5B0B"/>
    <w:rsid w:val="00AE67B7"/>
    <w:rsid w:val="00AE6DAB"/>
    <w:rsid w:val="00AF1C06"/>
    <w:rsid w:val="00AF315D"/>
    <w:rsid w:val="00B02193"/>
    <w:rsid w:val="00B0604D"/>
    <w:rsid w:val="00B12B58"/>
    <w:rsid w:val="00B16994"/>
    <w:rsid w:val="00B22D5E"/>
    <w:rsid w:val="00B25E4B"/>
    <w:rsid w:val="00B31681"/>
    <w:rsid w:val="00B35DD0"/>
    <w:rsid w:val="00B35FCD"/>
    <w:rsid w:val="00B507B9"/>
    <w:rsid w:val="00B51C8F"/>
    <w:rsid w:val="00B75A72"/>
    <w:rsid w:val="00B7674E"/>
    <w:rsid w:val="00B82132"/>
    <w:rsid w:val="00B83CDC"/>
    <w:rsid w:val="00B848C9"/>
    <w:rsid w:val="00B92754"/>
    <w:rsid w:val="00BA2E0E"/>
    <w:rsid w:val="00BA36B4"/>
    <w:rsid w:val="00BA4DC6"/>
    <w:rsid w:val="00BA6312"/>
    <w:rsid w:val="00BB33E6"/>
    <w:rsid w:val="00BB6C3E"/>
    <w:rsid w:val="00BB6C44"/>
    <w:rsid w:val="00BC094B"/>
    <w:rsid w:val="00BC37E1"/>
    <w:rsid w:val="00BC4C17"/>
    <w:rsid w:val="00BD3729"/>
    <w:rsid w:val="00BD5846"/>
    <w:rsid w:val="00BE05AE"/>
    <w:rsid w:val="00BE0E20"/>
    <w:rsid w:val="00BF071C"/>
    <w:rsid w:val="00BF1010"/>
    <w:rsid w:val="00BF22E7"/>
    <w:rsid w:val="00C03A55"/>
    <w:rsid w:val="00C07014"/>
    <w:rsid w:val="00C11957"/>
    <w:rsid w:val="00C125C1"/>
    <w:rsid w:val="00C232BE"/>
    <w:rsid w:val="00C27316"/>
    <w:rsid w:val="00C30345"/>
    <w:rsid w:val="00C310DC"/>
    <w:rsid w:val="00C31F1D"/>
    <w:rsid w:val="00C45272"/>
    <w:rsid w:val="00C57BFA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2A00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D05AA8"/>
    <w:rsid w:val="00D06321"/>
    <w:rsid w:val="00D07360"/>
    <w:rsid w:val="00D31A32"/>
    <w:rsid w:val="00D33A74"/>
    <w:rsid w:val="00D416A4"/>
    <w:rsid w:val="00D43D0D"/>
    <w:rsid w:val="00D452F8"/>
    <w:rsid w:val="00D47794"/>
    <w:rsid w:val="00D555A3"/>
    <w:rsid w:val="00D57265"/>
    <w:rsid w:val="00D602A9"/>
    <w:rsid w:val="00D64A33"/>
    <w:rsid w:val="00D71A86"/>
    <w:rsid w:val="00D751D4"/>
    <w:rsid w:val="00D816DC"/>
    <w:rsid w:val="00DA44E6"/>
    <w:rsid w:val="00DA6EFF"/>
    <w:rsid w:val="00DB0A8D"/>
    <w:rsid w:val="00DB1DE5"/>
    <w:rsid w:val="00DB1E0D"/>
    <w:rsid w:val="00DB45AA"/>
    <w:rsid w:val="00DC019E"/>
    <w:rsid w:val="00DC15A5"/>
    <w:rsid w:val="00DC5A4E"/>
    <w:rsid w:val="00DC5ED1"/>
    <w:rsid w:val="00DE1BD2"/>
    <w:rsid w:val="00DE4940"/>
    <w:rsid w:val="00DF16B0"/>
    <w:rsid w:val="00DF3053"/>
    <w:rsid w:val="00E01B4D"/>
    <w:rsid w:val="00E04911"/>
    <w:rsid w:val="00E1105E"/>
    <w:rsid w:val="00E122B6"/>
    <w:rsid w:val="00E23443"/>
    <w:rsid w:val="00E237D0"/>
    <w:rsid w:val="00E25DAA"/>
    <w:rsid w:val="00E274DC"/>
    <w:rsid w:val="00E279CB"/>
    <w:rsid w:val="00E3097E"/>
    <w:rsid w:val="00E3430F"/>
    <w:rsid w:val="00E44A04"/>
    <w:rsid w:val="00E454BE"/>
    <w:rsid w:val="00E479D0"/>
    <w:rsid w:val="00E51321"/>
    <w:rsid w:val="00E52467"/>
    <w:rsid w:val="00E53764"/>
    <w:rsid w:val="00E57361"/>
    <w:rsid w:val="00E617C7"/>
    <w:rsid w:val="00E63F4F"/>
    <w:rsid w:val="00E66C11"/>
    <w:rsid w:val="00E7092F"/>
    <w:rsid w:val="00E7390F"/>
    <w:rsid w:val="00E75A7F"/>
    <w:rsid w:val="00E760FE"/>
    <w:rsid w:val="00E76775"/>
    <w:rsid w:val="00E912BC"/>
    <w:rsid w:val="00E929D9"/>
    <w:rsid w:val="00E937AB"/>
    <w:rsid w:val="00E939CA"/>
    <w:rsid w:val="00E97754"/>
    <w:rsid w:val="00EB194D"/>
    <w:rsid w:val="00EB38E0"/>
    <w:rsid w:val="00EB4ACA"/>
    <w:rsid w:val="00EB5C98"/>
    <w:rsid w:val="00EB6175"/>
    <w:rsid w:val="00EB7A9F"/>
    <w:rsid w:val="00EC3FE3"/>
    <w:rsid w:val="00EC4161"/>
    <w:rsid w:val="00EC4F3F"/>
    <w:rsid w:val="00ED1819"/>
    <w:rsid w:val="00ED7BB0"/>
    <w:rsid w:val="00EE1A8C"/>
    <w:rsid w:val="00EE44DF"/>
    <w:rsid w:val="00EE517B"/>
    <w:rsid w:val="00EF4959"/>
    <w:rsid w:val="00F033C6"/>
    <w:rsid w:val="00F0543A"/>
    <w:rsid w:val="00F228FA"/>
    <w:rsid w:val="00F247FC"/>
    <w:rsid w:val="00F24C3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76D9A"/>
    <w:rsid w:val="00F81A35"/>
    <w:rsid w:val="00F821B8"/>
    <w:rsid w:val="00F82398"/>
    <w:rsid w:val="00F87979"/>
    <w:rsid w:val="00F87FEE"/>
    <w:rsid w:val="00F94593"/>
    <w:rsid w:val="00F976E9"/>
    <w:rsid w:val="00FA1650"/>
    <w:rsid w:val="00FA4F2C"/>
    <w:rsid w:val="00FB284E"/>
    <w:rsid w:val="00FC0944"/>
    <w:rsid w:val="00FC18D6"/>
    <w:rsid w:val="00FC51AF"/>
    <w:rsid w:val="00FD2DC7"/>
    <w:rsid w:val="00FD4444"/>
    <w:rsid w:val="00FD739A"/>
    <w:rsid w:val="00FE0F36"/>
    <w:rsid w:val="00FE1CD9"/>
    <w:rsid w:val="00FE4C2F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E5DC59EF-0541-49E1-A723-27C47FBFE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E7092F"/>
    <w:rPr>
      <w:color w:val="605E5C"/>
      <w:shd w:val="clear" w:color="auto" w:fill="E1DFDD"/>
    </w:rPr>
  </w:style>
  <w:style w:type="character" w:customStyle="1" w:styleId="docdata">
    <w:name w:val="docdata"/>
    <w:aliases w:val="docy,v5,1410,bqiaagaaeyqcaaagiaiaaaodbaaabzeeaaaaaaaaaaaaaaaaaaaaaaaaaaaaaaaaaaaaaaaaaaaaaaaaaaaaaaaaaaaaaaaaaaaaaaaaaaaaaaaaaaaaaaaaaaaaaaaaaaaaaaaaaaaaaaaaaaaaaaaaaaaaaaaaaaaaaaaaaaaaaaaaaaaaaaaaaaaaaaaaaaaaaaaaaaaaaaaaaaaaaaaaaaaaaaaaaaaaaaaa"/>
    <w:basedOn w:val="Standardnpsmoodstavce"/>
    <w:rsid w:val="006F7606"/>
  </w:style>
  <w:style w:type="character" w:styleId="Nevyeenzmnka">
    <w:name w:val="Unresolved Mention"/>
    <w:basedOn w:val="Standardnpsmoodstavce"/>
    <w:uiPriority w:val="99"/>
    <w:semiHidden/>
    <w:unhideWhenUsed/>
    <w:rsid w:val="00F87F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810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FrXGI+KbtjwEf30hOhPa1XN9Ggs1//MyTehSgF7zmGA=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ZEEraE4qUjiNoWDzc8ujmQvVC6WF5ekAHEeyk6KCnYs=</DigestValue>
    </Reference>
  </SignedInfo>
  <SignatureValue>cDg6hbQ29yz4v7AmGw7xFyir7D7KNSpd+2AuwdcYz0wmYsC7XWYoY3IgyL8M3s2Jk5fLzLvr9UlV
y3f0fH/KCbUlgXs98daWjiOPliXgMpd1AI3hnt2AZC/+4Nz9L38+d80ZbOROD2B4T/LBnhf/4rc5
8qPco81QAPI5eNDmom7Hurrnr54AYahGcIVIWYcq9bmXYjFrTjLYUSihCDiloicdXjnk7klulynB
7PrdTzj88guNQzJRrWhM5m8s1pvkzB7zmUVWkfkR/5/tdINtESq6HyE5Ry8/0AOnXOk58Lc/JMcb
6CjL+unIXik9LB0C15fa7Ky6amdZTcCGKh9S7w==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aXgjpXVtIVIhMoFUB2dJ+TXBkrjtX96HzzJdtGCEyYE=</DigestValue>
      </Reference>
      <Reference URI="/word/document.xml?ContentType=application/vnd.openxmlformats-officedocument.wordprocessingml.document.main+xml">
        <DigestMethod Algorithm="http://www.w3.org/2001/04/xmlenc#sha256"/>
        <DigestValue>vx7jG/12bRLIhRY9BF32pcGW/t4k8U6nfJ5mfk0XxNg=</DigestValue>
      </Reference>
      <Reference URI="/word/endnotes.xml?ContentType=application/vnd.openxmlformats-officedocument.wordprocessingml.endnotes+xml">
        <DigestMethod Algorithm="http://www.w3.org/2001/04/xmlenc#sha256"/>
        <DigestValue>+Z3LhDnM4mvdxPZqzJykf+kwmZoturfDe50I5ipbKgQ=</DigestValue>
      </Reference>
      <Reference URI="/word/fontTable.xml?ContentType=application/vnd.openxmlformats-officedocument.wordprocessingml.fontTable+xml">
        <DigestMethod Algorithm="http://www.w3.org/2001/04/xmlenc#sha256"/>
        <DigestValue>pTrEM68YlHnrVNzA4YuYgDZgbyHnmKjZExWKXitToT8=</DigestValue>
      </Reference>
      <Reference URI="/word/footer1.xml?ContentType=application/vnd.openxmlformats-officedocument.wordprocessingml.footer+xml">
        <DigestMethod Algorithm="http://www.w3.org/2001/04/xmlenc#sha256"/>
        <DigestValue>mHv8ZVFdzjhlLZGecFcFzwr9R7AUeTjN4m959/OkvWk=</DigestValue>
      </Reference>
      <Reference URI="/word/footnotes.xml?ContentType=application/vnd.openxmlformats-officedocument.wordprocessingml.footnotes+xml">
        <DigestMethod Algorithm="http://www.w3.org/2001/04/xmlenc#sha256"/>
        <DigestValue>GmPqWfkWVEp5cOs0zmtgQqSso408hR4WVrD6nCaklQU=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e9siVFuZhiGW7062sbIJds+aFYxXksRVK9wN8yxlaIs=</DigestValue>
      </Reference>
      <Reference URI="/word/settings.xml?ContentType=application/vnd.openxmlformats-officedocument.wordprocessingml.settings+xml">
        <DigestMethod Algorithm="http://www.w3.org/2001/04/xmlenc#sha256"/>
        <DigestValue>woV5xDhLk0Q0uOByXif3K00qKsUXK5D10+dkUOqLoAI=</DigestValue>
      </Reference>
      <Reference URI="/word/styles.xml?ContentType=application/vnd.openxmlformats-officedocument.wordprocessingml.styles+xml">
        <DigestMethod Algorithm="http://www.w3.org/2001/04/xmlenc#sha256"/>
        <DigestValue>TgPaoHrQq5OGDujxFmM8/loY9muWJyMxEFKmSTqkInU=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hpdbSDXAvpM1WSI81cuAFiwEOQkZwZfZk3lJttarSHk=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2023-01-23T10:24:40Z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2023-01-23T10:24:40Z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29A0F7-0E90-4832-9DC1-BECC3252C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2075</Words>
  <Characters>12243</Characters>
  <Application>Microsoft Office Word</Application>
  <DocSecurity>0</DocSecurity>
  <Lines>102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14290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Bc. et Mgr. Štěpán Mátl</dc:creator>
  <cp:lastModifiedBy>vitkov</cp:lastModifiedBy>
  <cp:revision>6</cp:revision>
  <cp:lastPrinted>2021-03-08T08:59:00Z</cp:lastPrinted>
  <dcterms:created xsi:type="dcterms:W3CDTF">2022-09-29T12:37:00Z</dcterms:created>
  <dcterms:modified xsi:type="dcterms:W3CDTF">2023-01-23T09:33:00Z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