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CEDF03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00</w:t>
      </w:r>
      <w:r w:rsidR="00854E01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537A2A6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54E01" w:rsidRPr="001B24D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https://zakazky.zcu.cz/contract_display_5804.html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3A190B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54E01">
        <w:rPr>
          <w:rFonts w:ascii="Garamond" w:hAnsi="Garamond" w:cs="Arial"/>
          <w:sz w:val="22"/>
          <w:szCs w:val="22"/>
        </w:rPr>
        <w:t>30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4B0E42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44CB5" w14:textId="77777777" w:rsidR="005F4443" w:rsidRDefault="005F4443" w:rsidP="00795AAC">
      <w:r>
        <w:separator/>
      </w:r>
    </w:p>
  </w:endnote>
  <w:endnote w:type="continuationSeparator" w:id="0">
    <w:p w14:paraId="1ABE6D2A" w14:textId="77777777" w:rsidR="005F4443" w:rsidRDefault="005F444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67C18" w14:textId="77777777" w:rsidR="005F4443" w:rsidRDefault="005F4443" w:rsidP="00795AAC">
      <w:r>
        <w:separator/>
      </w:r>
    </w:p>
  </w:footnote>
  <w:footnote w:type="continuationSeparator" w:id="0">
    <w:p w14:paraId="76B15871" w14:textId="77777777" w:rsidR="005F4443" w:rsidRDefault="005F444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0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a0lLYX5MxgwVAKi+kkEC7A8TkiwaGOqafLummkfNpvg=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HtzCX0ANhrjg9yhRRHHu92GZzf5CzyPMPeJp6IN4q8g=</DigestValue>
    </Reference>
  </SignedInfo>
  <SignatureValue>WGj1MvTFOcJ3qQ+WeMMD8LyahceY/usgSkwkW5B8kn7sOoEz6AAodCYl8Fk/fHbtJ5aHN5ZORLTg
4W67aPIpv0I27Vc/0U+PjsrnAxKg4kPNRgIAlhgYZey+1VyI9wwkibF8p6NQCEgy2TT2OEgJ0VUW
tAbXsXsSQ9dMumyzXuktvIBbN+s5liqm4/mom1EVXNGMxic1JYahzCz5oT8l6cbGyepYQoGL9EoR
Im9TPJNbZFKSZvMyg2gOU35Janl7prWwUhNZP7M8L2gsnMyn0Sq0O3HwdVy07DEdVrr0bKHdkDrs
tm0LlNqEcjW8PQ/0pwiQmdLt7VgUkMULx663pw==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neaOd0XBZwhXcBmZu6V93cV1jfAL4NbceM75QqInSuU=</DigestValue>
      </Reference>
      <Reference URI="/word/document.xml?ContentType=application/vnd.openxmlformats-officedocument.wordprocessingml.document.main+xml">
        <DigestMethod Algorithm="http://www.w3.org/2001/04/xmlenc#sha256"/>
        <DigestValue>DNAW+fyMZIlNldezinxrLfkx5a4zxfWfvjzYsPH3D1g=</DigestValue>
      </Reference>
      <Reference URI="/word/endnotes.xml?ContentType=application/vnd.openxmlformats-officedocument.wordprocessingml.endnotes+xml">
        <DigestMethod Algorithm="http://www.w3.org/2001/04/xmlenc#sha256"/>
        <DigestValue>2cZhoShcKi4X30BdTPp+6VSWjGCD2Gaup5XYpBeIOaI=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O6wQnwA6ENu049eM7Dw8i6J2aUYI236zD3Jbbt91Q8w=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oB9vHKTlUScS91XfDXEfPjDk4Rf6rRzqngwihXBB9z8=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2023-01-18T12:57:02Z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2023-01-18T12:57:02Z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117</cp:revision>
  <cp:lastPrinted>2022-02-22T11:35:00Z</cp:lastPrinted>
  <dcterms:created xsi:type="dcterms:W3CDTF">2021-09-14T05:18:00Z</dcterms:created>
  <dcterms:modified xsi:type="dcterms:W3CDTF">2023-01-18T12:56:00Z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