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9A2EC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FB1B97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ED0294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B1B97" w:rsidRPr="001E50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https://zakazky.zcu.cz/contract_display_5801.html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4038A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E2F1B">
        <w:rPr>
          <w:rFonts w:ascii="Garamond" w:hAnsi="Garamond" w:cs="Arial"/>
          <w:sz w:val="22"/>
          <w:szCs w:val="22"/>
        </w:rPr>
        <w:t>2</w:t>
      </w:r>
      <w:r w:rsidR="00FB1B97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B0E4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08F4" w14:textId="77777777" w:rsidR="009E20AF" w:rsidRDefault="009E20AF" w:rsidP="00795AAC">
      <w:r>
        <w:separator/>
      </w:r>
    </w:p>
  </w:endnote>
  <w:endnote w:type="continuationSeparator" w:id="0">
    <w:p w14:paraId="54D5B53C" w14:textId="77777777" w:rsidR="009E20AF" w:rsidRDefault="009E20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9A9F7" w14:textId="77777777" w:rsidR="009E20AF" w:rsidRDefault="009E20AF" w:rsidP="00795AAC">
      <w:r>
        <w:separator/>
      </w:r>
    </w:p>
  </w:footnote>
  <w:footnote w:type="continuationSeparator" w:id="0">
    <w:p w14:paraId="675EC99F" w14:textId="77777777" w:rsidR="009E20AF" w:rsidRDefault="009E20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20A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1B97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0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jiQvPHBJynKwd3yyRo8MYnDXg1CDAf7vrhaLNDNyBFw=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wd48eqYXFJywlBW6asNI9RWf+RhmJzAyJfHjpgI6BgQ=</DigestValue>
    </Reference>
  </SignedInfo>
  <SignatureValue>viigI+exnnJiiKbLl51Z1n1icV6Gkyd1AR0crh79PrSp0O8ezdpjmwP27qifEAVwhUJdrdWrpFrh
W/WoB00Nm44bXJ77iK2CcPdwz23hR2dXi8RiTtMGhfUF1Qd7cf89TB06gLizsQqQXK++FD/PDBLz
XhYyLa03/9eNOsbCZ+zTYR9tbzMgroy7E/nONiva5n6o9oN2iVAGUn4sm7vhtJv/FVsvEmer8iRY
++OPeM/aKhpk+Tc+xsDFnxySohGcE07iBMVDRQ6f1GwVaBp5PsTL1LmawFzReWuRB6Jo1h3GLhGU
NlWLUSyIoCzHffcK+qUfus+GklfS0IV14kKCnA==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Ttyql6h16obnOiNVSVQ9delJlFiXvUx04R7Aeryb2GA=</DigestValue>
      </Reference>
      <Reference URI="/word/document.xml?ContentType=application/vnd.openxmlformats-officedocument.wordprocessingml.document.main+xml">
        <DigestMethod Algorithm="http://www.w3.org/2001/04/xmlenc#sha256"/>
        <DigestValue>dGETBfc7x5lZdtymPIBrRsqduv8NYzQkEfrDWjbQjtA=</DigestValue>
      </Reference>
      <Reference URI="/word/endnotes.xml?ContentType=application/vnd.openxmlformats-officedocument.wordprocessingml.endnotes+xml">
        <DigestMethod Algorithm="http://www.w3.org/2001/04/xmlenc#sha256"/>
        <DigestValue>2ZYc7imWmPnMABGwG7lioD4E0h/jZMJXhjpWwPiIHCo=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S3OntAIJE2VXDMcHmx86aMtBDvEoAh+0A4gva1T0jec=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zdvxoRue/tPtFGE6JkWBxEYqy5fYTkFi4PtHtDNbnSI=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2023-01-16T10:55:12Z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2023-01-16T10:55:12Z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117</cp:revision>
  <cp:lastPrinted>2022-02-22T11:35:00Z</cp:lastPrinted>
  <dcterms:created xsi:type="dcterms:W3CDTF">2021-09-14T05:18:00Z</dcterms:created>
  <dcterms:modified xsi:type="dcterms:W3CDTF">2023-01-16T10:54:00Z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