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5FB393C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00</w:t>
      </w:r>
      <w:r w:rsidR="004B0E42">
        <w:rPr>
          <w:rFonts w:ascii="Garamond" w:hAnsi="Garamond"/>
          <w:sz w:val="24"/>
          <w:szCs w:val="24"/>
        </w:rPr>
        <w:t>5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21A3B1D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B0E42" w:rsidRPr="00D67A8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https://zakazky.zcu.cz/contract_display_5799.html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7D7BE38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E2F1B">
        <w:rPr>
          <w:rFonts w:ascii="Garamond" w:hAnsi="Garamond" w:cs="Arial"/>
          <w:sz w:val="22"/>
          <w:szCs w:val="22"/>
        </w:rPr>
        <w:t>2</w:t>
      </w:r>
      <w:r w:rsidR="004B0E42">
        <w:rPr>
          <w:rFonts w:ascii="Garamond" w:hAnsi="Garamond" w:cs="Arial"/>
          <w:sz w:val="22"/>
          <w:szCs w:val="22"/>
        </w:rPr>
        <w:t>4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D44A36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4B0E42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42C689E6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B40B00">
        <w:rPr>
          <w:rFonts w:ascii="Garamond" w:hAnsi="Garamond" w:cs="Arial"/>
          <w:sz w:val="22"/>
          <w:szCs w:val="22"/>
        </w:rPr>
        <w:t>Ing. Petrem Hofmanem</w:t>
      </w:r>
      <w:r w:rsidR="00AA7E60" w:rsidRPr="00F54D1D">
        <w:rPr>
          <w:rFonts w:ascii="Garamond" w:hAnsi="Garamond" w:cs="Arial"/>
          <w:sz w:val="22"/>
          <w:szCs w:val="22"/>
        </w:rPr>
        <w:t xml:space="preserve">, </w:t>
      </w:r>
      <w:r w:rsidR="00B40B00">
        <w:rPr>
          <w:rFonts w:ascii="Garamond" w:hAnsi="Garamond" w:cs="Arial"/>
          <w:sz w:val="22"/>
          <w:szCs w:val="22"/>
        </w:rPr>
        <w:t>kvestorem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18789" w14:textId="77777777" w:rsidR="00495F91" w:rsidRDefault="00495F91" w:rsidP="00795AAC">
      <w:r>
        <w:separator/>
      </w:r>
    </w:p>
  </w:endnote>
  <w:endnote w:type="continuationSeparator" w:id="0">
    <w:p w14:paraId="6D2DD110" w14:textId="77777777" w:rsidR="00495F91" w:rsidRDefault="00495F9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9ECAF" w14:textId="77777777" w:rsidR="00495F91" w:rsidRDefault="00495F91" w:rsidP="00795AAC">
      <w:r>
        <w:separator/>
      </w:r>
    </w:p>
  </w:footnote>
  <w:footnote w:type="continuationSeparator" w:id="0">
    <w:p w14:paraId="20CE66DA" w14:textId="77777777" w:rsidR="00495F91" w:rsidRDefault="00495F9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9F6"/>
    <w:rsid w:val="00931CC1"/>
    <w:rsid w:val="00935123"/>
    <w:rsid w:val="009376D1"/>
    <w:rsid w:val="00941757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5AA8"/>
    <w:rsid w:val="00D06321"/>
    <w:rsid w:val="00D07360"/>
    <w:rsid w:val="00D1569A"/>
    <w:rsid w:val="00D23BCF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99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2m7HhK5JDuQh2PMM+KPQsPyqk9YaKZ+F79XcRE9LO6I=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R+GgLMkjzhf9+v3iZjIItQ38rgYg9TK+ko7If42UUfk=</DigestValue>
    </Reference>
  </SignedInfo>
  <SignatureValue>viVebIdUx0QIXkAf9adeiPeqmCeRaFZdhoswi7bR3rtwQP2tu9kGlZsU3zeL7wHQED44bK9MWomy
YrhsTSySuc8DbweBMVrvMgtYbp4yHVjxujLcGEe5STuTcyDQtQg+XMRWiEoHKNPI/vQqycXf4SuC
34Ib3yYUmYW3csR95u9y59Jhf03dF2W1kdKyNqg8ss/eS6E+5JhdVqRBgKo1h3Q+wxToxWgtMWRi
4QzEINYC0C7W/YGfmAVh7v1ZKsR247qXb6gIF4iQQpSywBEOWQst+FdZCk3kEuL2p4QuccZZ8UEh
kGOk2Rzo9hQFI4ASbismubMmKHkcubE5vWIY1w==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LPTLOlLB4MY3BAinup80Ih3PI8K26paB3byqseZG0bw=</DigestValue>
      </Reference>
      <Reference URI="/word/document.xml?ContentType=application/vnd.openxmlformats-officedocument.wordprocessingml.document.main+xml">
        <DigestMethod Algorithm="http://www.w3.org/2001/04/xmlenc#sha256"/>
        <DigestValue>I6HUzmCEvbUpLWVMut/f/wlHMEFGQ1tGxjL7XSFCDJE=</DigestValue>
      </Reference>
      <Reference URI="/word/endnotes.xml?ContentType=application/vnd.openxmlformats-officedocument.wordprocessingml.endnotes+xml">
        <DigestMethod Algorithm="http://www.w3.org/2001/04/xmlenc#sha256"/>
        <DigestValue>X8spG04aVDG+BEdRwAtoT1ULTi2vI9+sbtFelktsFFk=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RgfOdHURZ0yBlTYVGA49+0N1I9y3B7b18cdIYUtJaGI=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5N2atVhogp/LYYDgj+oYThMNGb/BNGuImAcdjwsXae4=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2023-01-12T11:52:05Z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2023-01-12T11:52:05Z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5</Pages>
  <Words>2296</Words>
  <Characters>13549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116</cp:revision>
  <cp:lastPrinted>2022-02-22T11:35:00Z</cp:lastPrinted>
  <dcterms:created xsi:type="dcterms:W3CDTF">2021-09-14T05:18:00Z</dcterms:created>
  <dcterms:modified xsi:type="dcterms:W3CDTF">2023-01-12T11:51:00Z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