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1FDC00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00</w:t>
      </w:r>
      <w:r w:rsidR="00814374">
        <w:rPr>
          <w:rFonts w:ascii="Garamond" w:hAnsi="Garamond"/>
          <w:sz w:val="24"/>
          <w:szCs w:val="24"/>
        </w:rPr>
        <w:t>3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797B7FD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14374" w:rsidRPr="00EB48B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https://zakazky.zcu.cz/contract_display_5796.html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5769BA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E2F1B">
        <w:rPr>
          <w:rFonts w:ascii="Garamond" w:hAnsi="Garamond" w:cs="Arial"/>
          <w:sz w:val="22"/>
          <w:szCs w:val="22"/>
        </w:rPr>
        <w:t>23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814374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42C689E6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40B00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26E25" w14:textId="77777777" w:rsidR="00B22C90" w:rsidRDefault="00B22C90" w:rsidP="00795AAC">
      <w:r>
        <w:separator/>
      </w:r>
    </w:p>
  </w:endnote>
  <w:endnote w:type="continuationSeparator" w:id="0">
    <w:p w14:paraId="2D423F01" w14:textId="77777777" w:rsidR="00B22C90" w:rsidRDefault="00B22C9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BC6EB" w14:textId="77777777" w:rsidR="00B22C90" w:rsidRDefault="00B22C90" w:rsidP="00795AAC">
      <w:r>
        <w:separator/>
      </w:r>
    </w:p>
  </w:footnote>
  <w:footnote w:type="continuationSeparator" w:id="0">
    <w:p w14:paraId="31198827" w14:textId="77777777" w:rsidR="00B22C90" w:rsidRDefault="00B22C9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96AF3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9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ggE0L+bxuVUwsKLgaz2R/PrM1hkG/rXA3f6qWBKDWPE=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Alq7NjuDN/wABN1LATarf5s/Qz6lxk+rCZMDcDeIYIw=</DigestValue>
    </Reference>
  </SignedInfo>
  <SignatureValue>NKvdKk7wFai3dpbnEJMtMUB6c0q4+Vj+mRJF+wA4I+dE2WQ50dU0oTgS9COPjBZPOAedwuriO/6h
2Wp0c4st3+mJH3yjZ0pzuq+fUKdxMRz6so0lP3LW7mJ/q2N+wz+HdpMnTmB7nSamE2/9Fq+XktN3
5LHw1ZWbswoldDkuLOAYJBDM6dYFOAIPogy6HYkzc5t1ffyzYurpDBuMt3Oy5N8HSqGIckAVKRFZ
qDjVRTu+eVAkvGC9WyggWBvjwjZm2ZZcblcdGvcGdr09DLpG7qinZ6MKLVmKZLNf5g61ChCa8G3u
1f1qZ2U/8wfrDdEQ+E65TAVEzYlBIL82QFCjcg==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igu48yNDmJrCWacHP4uoha7NqgtvzklFSX+tOP9z+dQ=</DigestValue>
      </Reference>
      <Reference URI="/word/document.xml?ContentType=application/vnd.openxmlformats-officedocument.wordprocessingml.document.main+xml">
        <DigestMethod Algorithm="http://www.w3.org/2001/04/xmlenc#sha256"/>
        <DigestValue>F+86jtFY57iMV55b5NTg+VKrJGlFbj6rw3NYLRJ+mXE=</DigestValue>
      </Reference>
      <Reference URI="/word/endnotes.xml?ContentType=application/vnd.openxmlformats-officedocument.wordprocessingml.endnotes+xml">
        <DigestMethod Algorithm="http://www.w3.org/2001/04/xmlenc#sha256"/>
        <DigestValue>q1y/wnuZUqLjwo5JbOayMpeJ6Q2oFgvlcluHp1ejr3E=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unBq7tgeWdgwkx8SZi7bY51Tq4H7F8BfteIq2tcovwM=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mnui+Kd6IdJBYhJ1kW7AhafiSREi/0Tym+5p+qE5u4Q=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2023-01-10T11:38:11Z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2023-01-10T11:38:11Z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2296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115</cp:revision>
  <cp:lastPrinted>2022-02-22T11:35:00Z</cp:lastPrinted>
  <dcterms:created xsi:type="dcterms:W3CDTF">2021-09-14T05:18:00Z</dcterms:created>
  <dcterms:modified xsi:type="dcterms:W3CDTF">2023-01-10T11:38:00Z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