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1C17A9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A413B6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40B00" w:rsidRPr="006076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A83B7B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40B00">
        <w:rPr>
          <w:rFonts w:ascii="Garamond" w:hAnsi="Garamond" w:cs="Arial"/>
          <w:sz w:val="22"/>
          <w:szCs w:val="22"/>
        </w:rPr>
        <w:t>16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A47F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83B6" w14:textId="77777777" w:rsidR="00346C9F" w:rsidRDefault="00346C9F" w:rsidP="00795AAC">
      <w:r>
        <w:separator/>
      </w:r>
    </w:p>
  </w:endnote>
  <w:endnote w:type="continuationSeparator" w:id="0">
    <w:p w14:paraId="47EFE3D5" w14:textId="77777777" w:rsidR="00346C9F" w:rsidRDefault="00346C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34D5B" w14:textId="77777777" w:rsidR="00346C9F" w:rsidRDefault="00346C9F" w:rsidP="00795AAC">
      <w:r>
        <w:separator/>
      </w:r>
    </w:p>
  </w:footnote>
  <w:footnote w:type="continuationSeparator" w:id="0">
    <w:p w14:paraId="7D4C4380" w14:textId="77777777" w:rsidR="00346C9F" w:rsidRDefault="00346C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9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n1f/Y/lh3Oq3GjyLZQSPnx+x2S95jtPfvEXEJXuGXzg=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GoFvGDyp673TiLCgUw6e+mqPW3ldupRPtjoeGd7UQnU=</DigestValue>
    </Reference>
  </SignedInfo>
  <SignatureValue>JI959gKSSjIFua611xCOxHDoFwpcbjAJ7QLgmT5wvLUttwvQlSbb7LZs6Pvue89kZEkDaOuNlQto
m4/gtD9TFz5mK8JqeWUraXNEQH0H1QUvNHXJnq9FGv2GLfJezOGXZB3gigVx0dE0bVOzPdiqQvu5
mga/v8Lhb/9T8vFjPM5MoheS2/5TrJ1zEGcMYWqrr4/QIQzKwLyZWdD9lo0JApjNc8l7tYmfgPbo
+LePOLPv7wqNkbrVhzZmiulwniLTqn+VpdUa0hVJdLfX7wiwT6WnfO83IEJpCYtIYmz+ummC1zfb
s1z/79ec6bk3XoHSmwWjJV6Z9VoiLQsJEm250Q==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nA8w+X+KLumXLDXtEiFBF3pBLix48qI79joqFvEH+sM=</DigestValue>
      </Reference>
      <Reference URI="/word/document.xml?ContentType=application/vnd.openxmlformats-officedocument.wordprocessingml.document.main+xml">
        <DigestMethod Algorithm="http://www.w3.org/2001/04/xmlenc#sha256"/>
        <DigestValue>0OwZ6Al3J9J5Kr08O+oXhEkz0iFLkC/mwyIAjmU2cUo=</DigestValue>
      </Reference>
      <Reference URI="/word/endnotes.xml?ContentType=application/vnd.openxmlformats-officedocument.wordprocessingml.endnotes+xml">
        <DigestMethod Algorithm="http://www.w3.org/2001/04/xmlenc#sha256"/>
        <DigestValue>X6g1ZZe9W+hDFQdViWOVCftVNl6+CH7rvKAGlpIYndE=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PLTNF7TTMi4BdKYkYCu4VoJrIW4b3eOOWtVIXozQ7lg=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z8y0g8ryFHut32YlUTsCmU7a/9wJNsRczytshHpu+2k=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2023-01-04T12:40:29Z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2023-01-04T12:40:29Z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113</cp:revision>
  <cp:lastPrinted>2022-02-22T11:35:00Z</cp:lastPrinted>
  <dcterms:created xsi:type="dcterms:W3CDTF">2021-09-14T05:18:00Z</dcterms:created>
  <dcterms:modified xsi:type="dcterms:W3CDTF">2023-01-04T12:40:00Z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