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4433AD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760E31">
        <w:rPr>
          <w:rFonts w:ascii="Garamond" w:hAnsi="Garamond"/>
          <w:sz w:val="24"/>
          <w:szCs w:val="24"/>
        </w:rPr>
        <w:t>6</w:t>
      </w:r>
      <w:r w:rsidR="006A47FA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01B5FF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A47FA" w:rsidRPr="004F1D64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https://zakazky.zcu.cz/contract_display_5789.html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517BB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319F6">
        <w:rPr>
          <w:rFonts w:ascii="Garamond" w:hAnsi="Garamond" w:cs="Arial"/>
          <w:sz w:val="22"/>
          <w:szCs w:val="22"/>
        </w:rPr>
        <w:t>02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6A47FA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634A1" w14:textId="77777777" w:rsidR="008E236A" w:rsidRDefault="008E236A" w:rsidP="00795AAC">
      <w:r>
        <w:separator/>
      </w:r>
    </w:p>
  </w:endnote>
  <w:endnote w:type="continuationSeparator" w:id="0">
    <w:p w14:paraId="77551244" w14:textId="77777777" w:rsidR="008E236A" w:rsidRDefault="008E236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7B4A5" w14:textId="77777777" w:rsidR="008E236A" w:rsidRDefault="008E236A" w:rsidP="00795AAC">
      <w:r>
        <w:separator/>
      </w:r>
    </w:p>
  </w:footnote>
  <w:footnote w:type="continuationSeparator" w:id="0">
    <w:p w14:paraId="440FB0F4" w14:textId="77777777" w:rsidR="008E236A" w:rsidRDefault="008E236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89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rDyN9EOMVQJpJpokywqM1eZOqrQbMnACuV4AEDbGc/U=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mTtyP3/vNWloT9lDw3AoFdxnvfmCyVKm2mUfcescFsw=</DigestValue>
    </Reference>
  </SignedInfo>
  <SignatureValue>c4vc1HlcYv0oL5CmfCqMf57xQ1Pk8RrSxfbJwWEXcXvi4BQOtwSJPrffizk+RfJb079lAxf1Tzc7
+neissxgVkD3laKyLPjPXYUNSwCfoic6aCTRRQJcR0AEJBN+a+IHpiI7xjX8qkLSzGC/gQ9mpEql
lqMn3/tCZpRfOrh7xKP0EpoCgcRm+AIQnY1cOnXfRF064kHObZhVPsoRsXsTJeBgBJhKVbhVDB1F
Gfnh/U1isKn3GoK/L/xCDtMOSFlCu3RDYC8JRHfg2IMznlmPdTsaTzS4tOeh650Pw44fC546Ynmk
K2kkQx3c2dwyybtvZVBl2ZSqXZO1qnFbi/KHfw==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YaEogULEg+w2OwlbQ+H0PoHs1TR3wD21gPR9dNeyvpM=</DigestValue>
      </Reference>
      <Reference URI="/word/document.xml?ContentType=application/vnd.openxmlformats-officedocument.wordprocessingml.document.main+xml">
        <DigestMethod Algorithm="http://www.w3.org/2001/04/xmlenc#sha256"/>
        <DigestValue>EFI/qtcPMEBUYUiHk2HmxwaSNivLKNtjg9iijHnsP4Y=</DigestValue>
      </Reference>
      <Reference URI="/word/endnotes.xml?ContentType=application/vnd.openxmlformats-officedocument.wordprocessingml.endnotes+xml">
        <DigestMethod Algorithm="http://www.w3.org/2001/04/xmlenc#sha256"/>
        <DigestValue>S3O8N7zm/GXLEYmuEJ6JjCMdM8UuDPM8IpF84nUelpM=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wGPVxm2nfGuPXt+nUn+dyrRpS3pJG/6TLMIcdZIBZuU=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5N179ohO56m0N/NrdM5wVPMoEs38lENevrMGs+Kj2pw=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2022-12-15T11:16:52Z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2022-12-15T11:16:52Z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112</cp:revision>
  <cp:lastPrinted>2022-02-22T11:35:00Z</cp:lastPrinted>
  <dcterms:created xsi:type="dcterms:W3CDTF">2021-09-14T05:18:00Z</dcterms:created>
  <dcterms:modified xsi:type="dcterms:W3CDTF">2022-12-15T11:16:00Z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