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14D46295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2E1A1F">
        <w:rPr>
          <w:rFonts w:ascii="Garamond" w:hAnsi="Garamond"/>
          <w:sz w:val="24"/>
          <w:szCs w:val="24"/>
        </w:rPr>
        <w:t>1</w:t>
      </w:r>
      <w:r w:rsidR="00760E31">
        <w:rPr>
          <w:rFonts w:ascii="Garamond" w:hAnsi="Garamond"/>
          <w:sz w:val="24"/>
          <w:szCs w:val="24"/>
        </w:rPr>
        <w:t>6</w:t>
      </w:r>
      <w:r w:rsidR="00D44A36">
        <w:rPr>
          <w:rFonts w:ascii="Garamond" w:hAnsi="Garamond"/>
          <w:sz w:val="24"/>
          <w:szCs w:val="24"/>
        </w:rPr>
        <w:t>6</w:t>
      </w:r>
      <w:r w:rsidRPr="00666868">
        <w:rPr>
          <w:rFonts w:ascii="Garamond" w:hAnsi="Garamond"/>
          <w:sz w:val="24"/>
          <w:szCs w:val="24"/>
        </w:rPr>
        <w:t>-202</w:t>
      </w:r>
      <w:r w:rsidR="00776B92">
        <w:rPr>
          <w:rFonts w:ascii="Garamond" w:hAnsi="Garamond"/>
          <w:sz w:val="24"/>
          <w:szCs w:val="24"/>
        </w:rPr>
        <w:t>2</w:t>
      </w:r>
    </w:p>
    <w:p w14:paraId="734915B7" w14:textId="46B1919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D44A36" w:rsidRPr="005F79CC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https://zakazky.zcu.cz/contract_display_5788.html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4DA161A5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1319F6">
        <w:rPr>
          <w:rFonts w:ascii="Garamond" w:hAnsi="Garamond" w:cs="Arial"/>
          <w:sz w:val="22"/>
          <w:szCs w:val="22"/>
        </w:rPr>
        <w:t>02</w:t>
      </w:r>
      <w:r w:rsidR="00FE6AB4">
        <w:rPr>
          <w:rFonts w:ascii="Garamond" w:hAnsi="Garamond" w:cs="Arial"/>
          <w:sz w:val="22"/>
          <w:szCs w:val="22"/>
        </w:rPr>
        <w:t>.</w:t>
      </w:r>
      <w:r w:rsidR="001319F6">
        <w:rPr>
          <w:rFonts w:ascii="Garamond" w:hAnsi="Garamond" w:cs="Arial"/>
          <w:sz w:val="22"/>
          <w:szCs w:val="22"/>
        </w:rPr>
        <w:t>01</w:t>
      </w:r>
      <w:r w:rsidR="009C12D5" w:rsidRPr="00666868">
        <w:rPr>
          <w:rFonts w:ascii="Garamond" w:hAnsi="Garamond" w:cs="Arial"/>
          <w:sz w:val="22"/>
          <w:szCs w:val="22"/>
        </w:rPr>
        <w:t>.202</w:t>
      </w:r>
      <w:r w:rsidR="001319F6">
        <w:rPr>
          <w:rFonts w:ascii="Garamond" w:hAnsi="Garamond" w:cs="Arial"/>
          <w:sz w:val="22"/>
          <w:szCs w:val="22"/>
        </w:rPr>
        <w:t>3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496AF3">
        <w:rPr>
          <w:rFonts w:ascii="Garamond" w:hAnsi="Garamond" w:cs="Arial"/>
          <w:sz w:val="22"/>
          <w:szCs w:val="22"/>
        </w:rPr>
        <w:t xml:space="preserve"> </w:t>
      </w:r>
      <w:r w:rsidR="00D44A36">
        <w:rPr>
          <w:rFonts w:ascii="Garamond" w:hAnsi="Garamond" w:cs="Arial"/>
          <w:sz w:val="22"/>
          <w:szCs w:val="22"/>
        </w:rPr>
        <w:t>09</w:t>
      </w:r>
      <w:r w:rsidR="002A256E">
        <w:rPr>
          <w:rFonts w:ascii="Garamond" w:hAnsi="Garamond" w:cs="Arial"/>
          <w:sz w:val="22"/>
          <w:szCs w:val="22"/>
        </w:rPr>
        <w:t>:</w:t>
      </w:r>
      <w:r w:rsidR="00D44A36">
        <w:rPr>
          <w:rFonts w:ascii="Garamond" w:hAnsi="Garamond" w:cs="Arial"/>
          <w:sz w:val="22"/>
          <w:szCs w:val="22"/>
        </w:rPr>
        <w:t>3</w:t>
      </w:r>
      <w:r w:rsidR="005D63E3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" w:name="_Toc377968546"/>
      <w:bookmarkStart w:id="2" w:name="_Toc377968645"/>
      <w:bookmarkStart w:id="3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1"/>
      <w:bookmarkEnd w:id="2"/>
      <w:bookmarkEnd w:id="3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4" w:name="_Toc377968656"/>
      <w:bookmarkStart w:id="5" w:name="_Toc9514483"/>
      <w:bookmarkStart w:id="6" w:name="_Toc377968547"/>
      <w:bookmarkStart w:id="7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4"/>
      <w:bookmarkEnd w:id="5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8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6"/>
      <w:bookmarkEnd w:id="7"/>
      <w:bookmarkEnd w:id="8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9" w:name="_Toc377968548"/>
      <w:bookmarkStart w:id="10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1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1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377968549"/>
      <w:bookmarkStart w:id="13" w:name="_Toc377968648"/>
      <w:bookmarkStart w:id="14" w:name="_Toc9514487"/>
      <w:bookmarkEnd w:id="9"/>
      <w:bookmarkEnd w:id="10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2"/>
      <w:bookmarkEnd w:id="13"/>
      <w:bookmarkEnd w:id="14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5" w:name="_Toc377968659"/>
      <w:bookmarkStart w:id="16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5"/>
      <w:bookmarkEnd w:id="16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068B7AE5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</w:t>
      </w:r>
      <w:r w:rsidR="00E52467" w:rsidRPr="00FC2A79">
        <w:rPr>
          <w:rFonts w:ascii="Garamond" w:hAnsi="Garamond" w:cs="Arial"/>
          <w:color w:val="000000" w:themeColor="text1"/>
          <w:sz w:val="22"/>
          <w:szCs w:val="22"/>
        </w:rPr>
        <w:t>5</w:t>
      </w:r>
      <w:r w:rsidR="00FC2A79" w:rsidRPr="00FC2A79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r w:rsidR="00FC2A79" w:rsidRPr="00FC2A79">
        <w:rPr>
          <w:rFonts w:ascii="Garamond" w:hAnsi="Garamond" w:cs="Arial"/>
          <w:sz w:val="22"/>
          <w:szCs w:val="22"/>
        </w:rPr>
        <w:t>a 8.6</w:t>
      </w:r>
      <w:r w:rsidRPr="00FC2A79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2A99E0DD" w:rsidR="002012B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4907D8ED" w14:textId="345E5585" w:rsidR="00FC2A79" w:rsidRPr="00FC2A79" w:rsidRDefault="00FC2A79" w:rsidP="00FC2A79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C2A79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FC2A79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FC2A79">
        <w:rPr>
          <w:rFonts w:ascii="Garamond" w:hAnsi="Garamond" w:cs="Arial"/>
          <w:sz w:val="22"/>
          <w:szCs w:val="22"/>
          <w:highlight w:val="yellow"/>
        </w:rPr>
        <w:t>žlutě</w:t>
      </w:r>
      <w:r w:rsidRPr="00FC2A79">
        <w:rPr>
          <w:rFonts w:ascii="Garamond" w:hAnsi="Garamond" w:cs="Arial"/>
          <w:sz w:val="22"/>
          <w:szCs w:val="22"/>
        </w:rPr>
        <w:t xml:space="preserve"> zvýrazněna</w:t>
      </w:r>
      <w:r w:rsidRPr="00FC2A79">
        <w:rPr>
          <w:rFonts w:ascii="Garamond" w:hAnsi="Garamond"/>
          <w:sz w:val="22"/>
          <w:szCs w:val="22"/>
        </w:rPr>
        <w:t xml:space="preserve">. </w:t>
      </w:r>
      <w:r w:rsidRPr="00FC2A79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FC2A79">
        <w:rPr>
          <w:rFonts w:ascii="Garamond" w:hAnsi="Garamond"/>
          <w:color w:val="FF0000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7" w:name="_Toc9514495"/>
      <w:bookmarkStart w:id="18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7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9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8"/>
      <w:bookmarkEnd w:id="19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</w:t>
      </w:r>
      <w:r w:rsidR="00D05AA8" w:rsidRPr="00331F6E">
        <w:rPr>
          <w:rFonts w:ascii="Garamond" w:hAnsi="Garamond" w:cs="Arial"/>
          <w:sz w:val="22"/>
          <w:szCs w:val="22"/>
        </w:rPr>
        <w:lastRenderedPageBreak/>
        <w:t xml:space="preserve">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502"/>
      <w:bookmarkStart w:id="21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2" w:name="_Toc9514503"/>
      <w:bookmarkEnd w:id="20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1"/>
      <w:bookmarkEnd w:id="22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377968664"/>
      <w:bookmarkStart w:id="24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3"/>
      <w:bookmarkEnd w:id="24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ekodesign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ekodesignu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>požadavky na e</w:t>
      </w:r>
      <w:r w:rsidRPr="005E2BAD">
        <w:rPr>
          <w:rFonts w:ascii="Garamond" w:hAnsi="Garamond"/>
          <w:sz w:val="22"/>
          <w:szCs w:val="22"/>
        </w:rPr>
        <w:t xml:space="preserve">kodesign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ekodesign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</w:t>
      </w:r>
      <w:r w:rsidR="005405C5">
        <w:rPr>
          <w:rFonts w:ascii="Garamond" w:hAnsi="Garamond"/>
          <w:sz w:val="22"/>
          <w:szCs w:val="22"/>
        </w:rPr>
        <w:lastRenderedPageBreak/>
        <w:t>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benchmark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printscreen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5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5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313C2A" w14:textId="77777777" w:rsidR="00C27A12" w:rsidRDefault="00C27A12" w:rsidP="00795AAC">
      <w:r>
        <w:separator/>
      </w:r>
    </w:p>
  </w:endnote>
  <w:endnote w:type="continuationSeparator" w:id="0">
    <w:p w14:paraId="2CF3663C" w14:textId="77777777" w:rsidR="00C27A12" w:rsidRDefault="00C27A1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CB246" w14:textId="1EA9369E" w:rsidR="00430A11" w:rsidRPr="00EB6175" w:rsidRDefault="00430A11" w:rsidP="00430A11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1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>
      <w:rPr>
        <w:rFonts w:ascii="Garamond" w:eastAsia="Arial" w:hAnsi="Garamond" w:cs="Arial"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DB0AAB" w14:textId="77777777" w:rsidR="00C27A12" w:rsidRDefault="00C27A12" w:rsidP="00795AAC">
      <w:r>
        <w:separator/>
      </w:r>
    </w:p>
  </w:footnote>
  <w:footnote w:type="continuationSeparator" w:id="0">
    <w:p w14:paraId="7E4FD211" w14:textId="77777777" w:rsidR="00C27A12" w:rsidRDefault="00C27A1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 w:numId="31">
    <w:abstractNumId w:val="3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AB2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11"/>
    <w:rsid w:val="00042CEE"/>
    <w:rsid w:val="000507AD"/>
    <w:rsid w:val="0005573E"/>
    <w:rsid w:val="00055C16"/>
    <w:rsid w:val="00060D92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86D17"/>
    <w:rsid w:val="000909A0"/>
    <w:rsid w:val="00095E03"/>
    <w:rsid w:val="000A4564"/>
    <w:rsid w:val="000A5773"/>
    <w:rsid w:val="000A5E08"/>
    <w:rsid w:val="000A7580"/>
    <w:rsid w:val="000B52D4"/>
    <w:rsid w:val="000B6122"/>
    <w:rsid w:val="000B6F3F"/>
    <w:rsid w:val="000C0FC8"/>
    <w:rsid w:val="000C1F95"/>
    <w:rsid w:val="000C2DB0"/>
    <w:rsid w:val="000C5133"/>
    <w:rsid w:val="000C6CE5"/>
    <w:rsid w:val="000D05C8"/>
    <w:rsid w:val="000D1387"/>
    <w:rsid w:val="000D4AC6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4B76"/>
    <w:rsid w:val="00117C21"/>
    <w:rsid w:val="001268EA"/>
    <w:rsid w:val="00127368"/>
    <w:rsid w:val="001319F6"/>
    <w:rsid w:val="00134601"/>
    <w:rsid w:val="00136141"/>
    <w:rsid w:val="00147607"/>
    <w:rsid w:val="0015056F"/>
    <w:rsid w:val="00152F7C"/>
    <w:rsid w:val="00153A4C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2BB"/>
    <w:rsid w:val="001B6564"/>
    <w:rsid w:val="001C4ABC"/>
    <w:rsid w:val="001D2457"/>
    <w:rsid w:val="001E0251"/>
    <w:rsid w:val="001E4E72"/>
    <w:rsid w:val="001E73C9"/>
    <w:rsid w:val="001F4622"/>
    <w:rsid w:val="001F5517"/>
    <w:rsid w:val="001F6DDB"/>
    <w:rsid w:val="002012BB"/>
    <w:rsid w:val="00203B39"/>
    <w:rsid w:val="00204A15"/>
    <w:rsid w:val="0020599F"/>
    <w:rsid w:val="00217849"/>
    <w:rsid w:val="002179FF"/>
    <w:rsid w:val="00223F91"/>
    <w:rsid w:val="00230A5B"/>
    <w:rsid w:val="00242C54"/>
    <w:rsid w:val="00245425"/>
    <w:rsid w:val="00245AA2"/>
    <w:rsid w:val="002504B1"/>
    <w:rsid w:val="002518AF"/>
    <w:rsid w:val="00253A50"/>
    <w:rsid w:val="00253D61"/>
    <w:rsid w:val="0025409E"/>
    <w:rsid w:val="0025555E"/>
    <w:rsid w:val="00257386"/>
    <w:rsid w:val="002573F7"/>
    <w:rsid w:val="00264D89"/>
    <w:rsid w:val="002719DB"/>
    <w:rsid w:val="00272068"/>
    <w:rsid w:val="002732D2"/>
    <w:rsid w:val="00274498"/>
    <w:rsid w:val="00280318"/>
    <w:rsid w:val="00281D4A"/>
    <w:rsid w:val="002865E4"/>
    <w:rsid w:val="00287A92"/>
    <w:rsid w:val="0029036B"/>
    <w:rsid w:val="00294B61"/>
    <w:rsid w:val="00295C60"/>
    <w:rsid w:val="002A0263"/>
    <w:rsid w:val="002A256E"/>
    <w:rsid w:val="002A6AD8"/>
    <w:rsid w:val="002B026E"/>
    <w:rsid w:val="002B1F00"/>
    <w:rsid w:val="002B2B9D"/>
    <w:rsid w:val="002B4A7E"/>
    <w:rsid w:val="002B59B9"/>
    <w:rsid w:val="002C0FBA"/>
    <w:rsid w:val="002C475A"/>
    <w:rsid w:val="002C4C68"/>
    <w:rsid w:val="002C5AD8"/>
    <w:rsid w:val="002C69A1"/>
    <w:rsid w:val="002C7593"/>
    <w:rsid w:val="002D032B"/>
    <w:rsid w:val="002D3BC3"/>
    <w:rsid w:val="002D61B6"/>
    <w:rsid w:val="002D62A7"/>
    <w:rsid w:val="002E188D"/>
    <w:rsid w:val="002E1A1F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1793E"/>
    <w:rsid w:val="00320779"/>
    <w:rsid w:val="003217AC"/>
    <w:rsid w:val="00324905"/>
    <w:rsid w:val="00331DB2"/>
    <w:rsid w:val="00331F6E"/>
    <w:rsid w:val="003320CF"/>
    <w:rsid w:val="00333FEE"/>
    <w:rsid w:val="00342F71"/>
    <w:rsid w:val="0034768E"/>
    <w:rsid w:val="00356341"/>
    <w:rsid w:val="00357688"/>
    <w:rsid w:val="00367DAB"/>
    <w:rsid w:val="003730E4"/>
    <w:rsid w:val="00380881"/>
    <w:rsid w:val="00383EFA"/>
    <w:rsid w:val="003877B0"/>
    <w:rsid w:val="00394CD4"/>
    <w:rsid w:val="00396BED"/>
    <w:rsid w:val="003A24CF"/>
    <w:rsid w:val="003A2A0C"/>
    <w:rsid w:val="003A4BA0"/>
    <w:rsid w:val="003B06D8"/>
    <w:rsid w:val="003B4D43"/>
    <w:rsid w:val="003B6D1C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E7819"/>
    <w:rsid w:val="003F5D6C"/>
    <w:rsid w:val="003F73AE"/>
    <w:rsid w:val="003F767D"/>
    <w:rsid w:val="004059B7"/>
    <w:rsid w:val="00406F62"/>
    <w:rsid w:val="00423A32"/>
    <w:rsid w:val="00425FD2"/>
    <w:rsid w:val="00430A11"/>
    <w:rsid w:val="00436168"/>
    <w:rsid w:val="004376D6"/>
    <w:rsid w:val="00437EEA"/>
    <w:rsid w:val="004400E1"/>
    <w:rsid w:val="0044391D"/>
    <w:rsid w:val="004576B0"/>
    <w:rsid w:val="00462139"/>
    <w:rsid w:val="00464BB4"/>
    <w:rsid w:val="00475615"/>
    <w:rsid w:val="00477707"/>
    <w:rsid w:val="004778BC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96AF3"/>
    <w:rsid w:val="004B06FE"/>
    <w:rsid w:val="004B20F9"/>
    <w:rsid w:val="004B68DB"/>
    <w:rsid w:val="004B779A"/>
    <w:rsid w:val="004D005B"/>
    <w:rsid w:val="004D1497"/>
    <w:rsid w:val="004D64CE"/>
    <w:rsid w:val="004D6904"/>
    <w:rsid w:val="004D78EC"/>
    <w:rsid w:val="004E0ADA"/>
    <w:rsid w:val="004E15D6"/>
    <w:rsid w:val="004E3E46"/>
    <w:rsid w:val="004E4A98"/>
    <w:rsid w:val="004F0141"/>
    <w:rsid w:val="004F0995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0CB2"/>
    <w:rsid w:val="005632D1"/>
    <w:rsid w:val="00563457"/>
    <w:rsid w:val="00565DB8"/>
    <w:rsid w:val="00571557"/>
    <w:rsid w:val="00577A16"/>
    <w:rsid w:val="00592FF9"/>
    <w:rsid w:val="00596C39"/>
    <w:rsid w:val="005A0C36"/>
    <w:rsid w:val="005A0DEB"/>
    <w:rsid w:val="005A1824"/>
    <w:rsid w:val="005A3A7C"/>
    <w:rsid w:val="005A46CD"/>
    <w:rsid w:val="005A575C"/>
    <w:rsid w:val="005B73B7"/>
    <w:rsid w:val="005C01F9"/>
    <w:rsid w:val="005C077A"/>
    <w:rsid w:val="005C72D9"/>
    <w:rsid w:val="005D456B"/>
    <w:rsid w:val="005D63E3"/>
    <w:rsid w:val="005E198B"/>
    <w:rsid w:val="005E1AA8"/>
    <w:rsid w:val="005E2BAD"/>
    <w:rsid w:val="005E599C"/>
    <w:rsid w:val="005F0AD3"/>
    <w:rsid w:val="005F539D"/>
    <w:rsid w:val="00611EDF"/>
    <w:rsid w:val="006123D3"/>
    <w:rsid w:val="00612D8D"/>
    <w:rsid w:val="006135F9"/>
    <w:rsid w:val="0061618C"/>
    <w:rsid w:val="00617021"/>
    <w:rsid w:val="00620903"/>
    <w:rsid w:val="00627265"/>
    <w:rsid w:val="0064030C"/>
    <w:rsid w:val="00641634"/>
    <w:rsid w:val="0064225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3DB9"/>
    <w:rsid w:val="00666868"/>
    <w:rsid w:val="00670086"/>
    <w:rsid w:val="00671E84"/>
    <w:rsid w:val="00676206"/>
    <w:rsid w:val="00681A1B"/>
    <w:rsid w:val="00684C3E"/>
    <w:rsid w:val="0068508C"/>
    <w:rsid w:val="006850A6"/>
    <w:rsid w:val="00694374"/>
    <w:rsid w:val="00694F81"/>
    <w:rsid w:val="0069594D"/>
    <w:rsid w:val="006A103B"/>
    <w:rsid w:val="006A109C"/>
    <w:rsid w:val="006A2162"/>
    <w:rsid w:val="006A4BA0"/>
    <w:rsid w:val="006A6FEC"/>
    <w:rsid w:val="006B0ED2"/>
    <w:rsid w:val="006B1332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05D88"/>
    <w:rsid w:val="0072046A"/>
    <w:rsid w:val="00730B83"/>
    <w:rsid w:val="00735FBF"/>
    <w:rsid w:val="00746B9F"/>
    <w:rsid w:val="007477C9"/>
    <w:rsid w:val="007544CF"/>
    <w:rsid w:val="00757EB6"/>
    <w:rsid w:val="00760E31"/>
    <w:rsid w:val="007624DB"/>
    <w:rsid w:val="00763198"/>
    <w:rsid w:val="007706A8"/>
    <w:rsid w:val="00775CEF"/>
    <w:rsid w:val="00776B92"/>
    <w:rsid w:val="00780026"/>
    <w:rsid w:val="00780E44"/>
    <w:rsid w:val="007919B3"/>
    <w:rsid w:val="00792068"/>
    <w:rsid w:val="007928A5"/>
    <w:rsid w:val="00795AAC"/>
    <w:rsid w:val="007A5974"/>
    <w:rsid w:val="007A5DDA"/>
    <w:rsid w:val="007A7982"/>
    <w:rsid w:val="007B03E2"/>
    <w:rsid w:val="007B0985"/>
    <w:rsid w:val="007B685E"/>
    <w:rsid w:val="007C04E9"/>
    <w:rsid w:val="007C1CE8"/>
    <w:rsid w:val="007C5244"/>
    <w:rsid w:val="007D3389"/>
    <w:rsid w:val="007D473B"/>
    <w:rsid w:val="007D5726"/>
    <w:rsid w:val="007D7BDF"/>
    <w:rsid w:val="007E023B"/>
    <w:rsid w:val="007E5F50"/>
    <w:rsid w:val="008009FE"/>
    <w:rsid w:val="00800FB4"/>
    <w:rsid w:val="00806A0E"/>
    <w:rsid w:val="00807E1E"/>
    <w:rsid w:val="00822D46"/>
    <w:rsid w:val="008252D0"/>
    <w:rsid w:val="0082680D"/>
    <w:rsid w:val="0083248D"/>
    <w:rsid w:val="00841F0D"/>
    <w:rsid w:val="00850F4A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2ABA"/>
    <w:rsid w:val="008B741E"/>
    <w:rsid w:val="008C2C2D"/>
    <w:rsid w:val="008C7F4F"/>
    <w:rsid w:val="008D13AA"/>
    <w:rsid w:val="008D2334"/>
    <w:rsid w:val="008D2B9F"/>
    <w:rsid w:val="008E0D1D"/>
    <w:rsid w:val="008E0F36"/>
    <w:rsid w:val="008E4A71"/>
    <w:rsid w:val="008E4AAB"/>
    <w:rsid w:val="008E4FF0"/>
    <w:rsid w:val="008E694C"/>
    <w:rsid w:val="008F13FB"/>
    <w:rsid w:val="008F24EC"/>
    <w:rsid w:val="008F3D91"/>
    <w:rsid w:val="008F5CB7"/>
    <w:rsid w:val="0090623D"/>
    <w:rsid w:val="00906306"/>
    <w:rsid w:val="009149BA"/>
    <w:rsid w:val="00924ABD"/>
    <w:rsid w:val="009319F6"/>
    <w:rsid w:val="00931CC1"/>
    <w:rsid w:val="00935123"/>
    <w:rsid w:val="009376D1"/>
    <w:rsid w:val="00941757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670C9"/>
    <w:rsid w:val="009701B1"/>
    <w:rsid w:val="00971D47"/>
    <w:rsid w:val="00972AE0"/>
    <w:rsid w:val="009731AC"/>
    <w:rsid w:val="00973532"/>
    <w:rsid w:val="00974BB5"/>
    <w:rsid w:val="00982E28"/>
    <w:rsid w:val="00986118"/>
    <w:rsid w:val="00991A1F"/>
    <w:rsid w:val="00996F18"/>
    <w:rsid w:val="009A3D78"/>
    <w:rsid w:val="009A4E90"/>
    <w:rsid w:val="009A6752"/>
    <w:rsid w:val="009A6759"/>
    <w:rsid w:val="009A6DB1"/>
    <w:rsid w:val="009B3E5A"/>
    <w:rsid w:val="009B6EFD"/>
    <w:rsid w:val="009C12D5"/>
    <w:rsid w:val="009C2E67"/>
    <w:rsid w:val="009C473B"/>
    <w:rsid w:val="009D192E"/>
    <w:rsid w:val="009D41CD"/>
    <w:rsid w:val="009F34D9"/>
    <w:rsid w:val="009F41D1"/>
    <w:rsid w:val="009F5288"/>
    <w:rsid w:val="009F731A"/>
    <w:rsid w:val="009F7E69"/>
    <w:rsid w:val="00A03284"/>
    <w:rsid w:val="00A04841"/>
    <w:rsid w:val="00A059D3"/>
    <w:rsid w:val="00A06920"/>
    <w:rsid w:val="00A06C66"/>
    <w:rsid w:val="00A13721"/>
    <w:rsid w:val="00A21347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5DCB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93571"/>
    <w:rsid w:val="00AA0B08"/>
    <w:rsid w:val="00AA3B62"/>
    <w:rsid w:val="00AA61DC"/>
    <w:rsid w:val="00AA7E60"/>
    <w:rsid w:val="00AB1227"/>
    <w:rsid w:val="00AC487C"/>
    <w:rsid w:val="00AC5408"/>
    <w:rsid w:val="00AC56B9"/>
    <w:rsid w:val="00AD4687"/>
    <w:rsid w:val="00AD69FB"/>
    <w:rsid w:val="00AE2CFD"/>
    <w:rsid w:val="00AE5B0B"/>
    <w:rsid w:val="00AE67B7"/>
    <w:rsid w:val="00AE6DAB"/>
    <w:rsid w:val="00AE6F06"/>
    <w:rsid w:val="00AF315D"/>
    <w:rsid w:val="00B02193"/>
    <w:rsid w:val="00B06F64"/>
    <w:rsid w:val="00B12040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72B"/>
    <w:rsid w:val="00B75A72"/>
    <w:rsid w:val="00B80B6D"/>
    <w:rsid w:val="00B92754"/>
    <w:rsid w:val="00B94B93"/>
    <w:rsid w:val="00BA2E0E"/>
    <w:rsid w:val="00BA36B4"/>
    <w:rsid w:val="00BA416B"/>
    <w:rsid w:val="00BB33E6"/>
    <w:rsid w:val="00BB5054"/>
    <w:rsid w:val="00BB5DF2"/>
    <w:rsid w:val="00BB6C3E"/>
    <w:rsid w:val="00BB6C44"/>
    <w:rsid w:val="00BC094B"/>
    <w:rsid w:val="00BC4C17"/>
    <w:rsid w:val="00BD3729"/>
    <w:rsid w:val="00BE05AE"/>
    <w:rsid w:val="00BE0E20"/>
    <w:rsid w:val="00BE6CBC"/>
    <w:rsid w:val="00BF071C"/>
    <w:rsid w:val="00BF1010"/>
    <w:rsid w:val="00BF3306"/>
    <w:rsid w:val="00C034BD"/>
    <w:rsid w:val="00C03A55"/>
    <w:rsid w:val="00C14CD2"/>
    <w:rsid w:val="00C232BE"/>
    <w:rsid w:val="00C27316"/>
    <w:rsid w:val="00C27A12"/>
    <w:rsid w:val="00C310DC"/>
    <w:rsid w:val="00C31F1D"/>
    <w:rsid w:val="00C45272"/>
    <w:rsid w:val="00C5592B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4723"/>
    <w:rsid w:val="00C95D48"/>
    <w:rsid w:val="00CA4359"/>
    <w:rsid w:val="00CA4653"/>
    <w:rsid w:val="00CA5C46"/>
    <w:rsid w:val="00CA60F1"/>
    <w:rsid w:val="00CA77D6"/>
    <w:rsid w:val="00CB7A29"/>
    <w:rsid w:val="00CB7D25"/>
    <w:rsid w:val="00CC24B7"/>
    <w:rsid w:val="00CC2565"/>
    <w:rsid w:val="00CC4595"/>
    <w:rsid w:val="00CC5395"/>
    <w:rsid w:val="00CC71C4"/>
    <w:rsid w:val="00CD26D8"/>
    <w:rsid w:val="00CD3643"/>
    <w:rsid w:val="00CE0C1A"/>
    <w:rsid w:val="00CE3BB9"/>
    <w:rsid w:val="00CE7564"/>
    <w:rsid w:val="00CF03B9"/>
    <w:rsid w:val="00CF1D88"/>
    <w:rsid w:val="00CF29AD"/>
    <w:rsid w:val="00CF3EA1"/>
    <w:rsid w:val="00D05AA8"/>
    <w:rsid w:val="00D06321"/>
    <w:rsid w:val="00D07360"/>
    <w:rsid w:val="00D1569A"/>
    <w:rsid w:val="00D23BCF"/>
    <w:rsid w:val="00D31A32"/>
    <w:rsid w:val="00D33A74"/>
    <w:rsid w:val="00D33F22"/>
    <w:rsid w:val="00D43D0D"/>
    <w:rsid w:val="00D44A36"/>
    <w:rsid w:val="00D452F8"/>
    <w:rsid w:val="00D47794"/>
    <w:rsid w:val="00D555A3"/>
    <w:rsid w:val="00D57265"/>
    <w:rsid w:val="00D57AB0"/>
    <w:rsid w:val="00D602A9"/>
    <w:rsid w:val="00D6403C"/>
    <w:rsid w:val="00D64A33"/>
    <w:rsid w:val="00D656DD"/>
    <w:rsid w:val="00D7497E"/>
    <w:rsid w:val="00D81325"/>
    <w:rsid w:val="00D920BC"/>
    <w:rsid w:val="00D9272D"/>
    <w:rsid w:val="00D947C5"/>
    <w:rsid w:val="00D948CC"/>
    <w:rsid w:val="00DA271E"/>
    <w:rsid w:val="00DA3FDA"/>
    <w:rsid w:val="00DA44E6"/>
    <w:rsid w:val="00DA50F9"/>
    <w:rsid w:val="00DB0934"/>
    <w:rsid w:val="00DB0A8D"/>
    <w:rsid w:val="00DB1DE5"/>
    <w:rsid w:val="00DB1E0D"/>
    <w:rsid w:val="00DB45AA"/>
    <w:rsid w:val="00DB7223"/>
    <w:rsid w:val="00DC15A5"/>
    <w:rsid w:val="00DC5ED1"/>
    <w:rsid w:val="00DC6C88"/>
    <w:rsid w:val="00DC706F"/>
    <w:rsid w:val="00DE1932"/>
    <w:rsid w:val="00DE1BD2"/>
    <w:rsid w:val="00DE4940"/>
    <w:rsid w:val="00DE65C0"/>
    <w:rsid w:val="00DE7AFB"/>
    <w:rsid w:val="00DF16B0"/>
    <w:rsid w:val="00DF3053"/>
    <w:rsid w:val="00DF35C1"/>
    <w:rsid w:val="00DF4EB4"/>
    <w:rsid w:val="00E01B4D"/>
    <w:rsid w:val="00E02FD1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0A44"/>
    <w:rsid w:val="00E454BE"/>
    <w:rsid w:val="00E46993"/>
    <w:rsid w:val="00E479D0"/>
    <w:rsid w:val="00E52467"/>
    <w:rsid w:val="00E53764"/>
    <w:rsid w:val="00E57361"/>
    <w:rsid w:val="00E5758A"/>
    <w:rsid w:val="00E617C7"/>
    <w:rsid w:val="00E62A10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C6916"/>
    <w:rsid w:val="00ED403B"/>
    <w:rsid w:val="00ED742F"/>
    <w:rsid w:val="00EE026A"/>
    <w:rsid w:val="00EE44DF"/>
    <w:rsid w:val="00EE6E9C"/>
    <w:rsid w:val="00EF4959"/>
    <w:rsid w:val="00F02369"/>
    <w:rsid w:val="00F033C6"/>
    <w:rsid w:val="00F0543A"/>
    <w:rsid w:val="00F07617"/>
    <w:rsid w:val="00F1168E"/>
    <w:rsid w:val="00F141F8"/>
    <w:rsid w:val="00F20BA9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5D29"/>
    <w:rsid w:val="00F57E34"/>
    <w:rsid w:val="00F57ED9"/>
    <w:rsid w:val="00F6660D"/>
    <w:rsid w:val="00F71D5A"/>
    <w:rsid w:val="00F72BB3"/>
    <w:rsid w:val="00F74C40"/>
    <w:rsid w:val="00F760F0"/>
    <w:rsid w:val="00F81A35"/>
    <w:rsid w:val="00F821B8"/>
    <w:rsid w:val="00F82398"/>
    <w:rsid w:val="00F847D2"/>
    <w:rsid w:val="00F87979"/>
    <w:rsid w:val="00F9248B"/>
    <w:rsid w:val="00F94593"/>
    <w:rsid w:val="00F976E9"/>
    <w:rsid w:val="00FA4578"/>
    <w:rsid w:val="00FA7FB2"/>
    <w:rsid w:val="00FB284E"/>
    <w:rsid w:val="00FC0944"/>
    <w:rsid w:val="00FC0BF3"/>
    <w:rsid w:val="00FC18D6"/>
    <w:rsid w:val="00FC2A79"/>
    <w:rsid w:val="00FC3C9F"/>
    <w:rsid w:val="00FC51AF"/>
    <w:rsid w:val="00FD0568"/>
    <w:rsid w:val="00FD0F95"/>
    <w:rsid w:val="00FD2DC7"/>
    <w:rsid w:val="00FD739A"/>
    <w:rsid w:val="00FE0F36"/>
    <w:rsid w:val="00FE61AD"/>
    <w:rsid w:val="00FE6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FC2A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0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788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P0FUd9SKD18EXs0VNliFHJyuYTK5Kns+Ht3F+B4ISOA=</DigestValue>
    </Reference>
    <Reference Type="http://www.w3.org/2000/09/xmldsig#Object" URI="#idOfficeObject">
      <DigestMethod Algorithm="http://www.w3.org/2001/04/xmlenc#sha256"/>
      <DigestValue>WR3kHKcJDPQPz4yRCClekFksm3eXr+UAPa7awhjViPc=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kdGvksu1qV89RwOpfgBrCFBFZa7VXFBQTf/N/DTRsMA=</DigestValue>
    </Reference>
  </SignedInfo>
  <SignatureValue>jzGixHE5mdYCOFOFc4j2D1PjEaQxdMU/C++5SIopKEV0jt7aP0NX8SF6fQvuo+uSfCVkXnmF/ckX
BScoQBYmvGR04V3rjeFQkTuW2zZzouWtoaAg1Tli2dwgwWOfq0E6Jn9zttALCWI3FktSwuGnLu88
nCRmRbRbS54WpWZOch1Lpv3zQ5/iy+o1CJVx4HVd92eJ3VZ6dDBk9H1sYUebZhI7fOMWOLcTxZSY
Bm+NzJUW/DlWTzYhYOiammte1vtvDfR2zJlqtPyeXSpJinLvM6XJTVcySd+hQ4dz0pF10gBKjcaV
B7bW+FKHTlrVNEzPFEi/fTj3FRCNpw5gqmB+hQ==</SignatureValue>
  <KeyInfo>
    <X509Data>
      <X509Certificate>MIIInjCCBoagAwIBAgIEAVu9CzANBgkqhkiG9w0BAQsFADBpMQswCQYDVQQGEwJDWjEXMBUGA1UEYRMOTlRSQ1otNDcxMTQ5ODMxHTAbBgNVBAoMFMSMZXNrw6EgcG/FoXRhLCBzLnAuMSIwIAYDVQQDExlQb3N0U2lnbnVtIFF1YWxpZmllZCBDQSA0MB4XDTIyMTIwMjA4MDI0NVoXDTIzMTIyMjA4MDI0NV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289LE6hpko8LYs64jfuQ+MPyK4cixU3JtSFeWuL4PzSY9le5LfRvbGIMP15vu2yCNBSSIvXKvXN7ibDcWRspGeW1Ggnl+ic6yJRUQy8pp/mZImWuPhaJ9RfkCjNzg6AlTvwI0X1rmOxcpgGlRToaz9bE3K8iSFYCKfzKplg2T1CETAAJ8NTSNKn/ZkhCHDwxaymMgB8d7arDu9sOkwJh3yza0w+KMNJ3oTMxeez1niibd/lKVgTtJf6USa5rAaQuFK//ydYR06gtjZYiDQZ8cqORHWzVSbLTWbW36RrAJncF31G+R42NqhQti16XoNmMmLv7ZbQus5sxVun+vAoRCQIDAQABo4IDwzCCA78wNgYDVR0RBC8wLYEQdml0a292QHBzLnpjdS5jeqAZBgkrBgEEAdwZAgGgDBMKMTU2MTY5NjExNDAJBgNVHRMEAjAAMIIBLAYDVR0gBIIBIzCCAR8wggEQBglngQYBBAERgVI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CvjE4B57WlOBKzPSV5ktlfyyzP5wryzVozg7G737MY0=</DigestValue>
      </Reference>
      <Reference URI="/word/document.xml?ContentType=application/vnd.openxmlformats-officedocument.wordprocessingml.document.main+xml">
        <DigestMethod Algorithm="http://www.w3.org/2001/04/xmlenc#sha256"/>
        <DigestValue>NR78YW70iVYCaySI14cUSUpybIFg0U0SVYBMB6RFzz0=</DigestValue>
      </Reference>
      <Reference URI="/word/endnotes.xml?ContentType=application/vnd.openxmlformats-officedocument.wordprocessingml.endnotes+xml">
        <DigestMethod Algorithm="http://www.w3.org/2001/04/xmlenc#sha256"/>
        <DigestValue>YoT1AYX1mRLVW5RNGxDIpeZC9WlAA6zk1lXONTajJ28=</DigestValue>
      </Reference>
      <Reference URI="/word/fontTable.xml?ContentType=application/vnd.openxmlformats-officedocument.wordprocessingml.fontTable+xml">
        <DigestMethod Algorithm="http://www.w3.org/2001/04/xmlenc#sha256"/>
        <DigestValue>rbaGDaue68GPa/LCfZUTL9rQhN0txtXvZiDeaLMkm4c=</DigestValue>
      </Reference>
      <Reference URI="/word/footer1.xml?ContentType=application/vnd.openxmlformats-officedocument.wordprocessingml.footer+xml">
        <DigestMethod Algorithm="http://www.w3.org/2001/04/xmlenc#sha256"/>
        <DigestValue>6tNVxHvpAj4gHHH81eG5lbJ9zrFeyxHrlLIQC+FEaI8=</DigestValue>
      </Reference>
      <Reference URI="/word/footnotes.xml?ContentType=application/vnd.openxmlformats-officedocument.wordprocessingml.footnotes+xml">
        <DigestMethod Algorithm="http://www.w3.org/2001/04/xmlenc#sha256"/>
        <DigestValue>YxgAZpnrdjBW6cg4W/OHf11QU794vRuWkxCl4vetqj8=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MQOuXP9/49vFwmwglZm7NLegtIslbx42BrO7fjhGmJA=</DigestValue>
      </Reference>
      <Reference URI="/word/settings.xml?ContentType=application/vnd.openxmlformats-officedocument.wordprocessingml.settings+xml">
        <DigestMethod Algorithm="http://www.w3.org/2001/04/xmlenc#sha256"/>
        <DigestValue>N32k6whj16e/a6DQY+GwNAAynB27Il20mKjjJ1yvFN4=</DigestValue>
      </Reference>
      <Reference URI="/word/styles.xml?ContentType=application/vnd.openxmlformats-officedocument.wordprocessingml.styles+xml">
        <DigestMethod Algorithm="http://www.w3.org/2001/04/xmlenc#sha256"/>
        <DigestValue>qpcCwX2VPr/5oKAKaT6H27iNlBeSzSc355A1OZFrQ7I=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vzWbUTFk+2tMUXTLKEPyykA+kvzpRoFmH+VTTfwX970=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2022-12-14T14:08:40Z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16.0.14332/22</OfficeVersion>
          <ApplicationVersion>16.0.14332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2022-12-14T14:08:40Z</xd:SigningTime>
          <xd:SigningCertificate>
            <xd:Cert>
              <xd:CertDigest>
                <DigestMethod Algorithm="http://www.w3.org/2001/04/xmlenc#sha256"/>
                <DigestValue>q235p/FJ8ytradO9imu02VELmavh9BvPs7ph9D8aUt4=</DigestValue>
              </xd:CertDigest>
              <xd:IssuerSerial>
                <X509IssuerName>CN=PostSignum Qualified CA 4, O="Česká pošta, s.p.", OID.2.5.4.97=NTRCZ-47114983, C=CZ</X509IssuerName>
                <X509SerialNumber>22789387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5AD48-0270-4EF2-83F0-8222440C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2298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vitkov</cp:lastModifiedBy>
  <cp:revision>111</cp:revision>
  <cp:lastPrinted>2022-02-22T11:35:00Z</cp:lastPrinted>
  <dcterms:created xsi:type="dcterms:W3CDTF">2021-09-14T05:18:00Z</dcterms:created>
  <dcterms:modified xsi:type="dcterms:W3CDTF">2022-12-14T14:08:00Z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