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30FEC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B478D9">
        <w:rPr>
          <w:rFonts w:ascii="Garamond" w:hAnsi="Garamond"/>
          <w:sz w:val="24"/>
          <w:szCs w:val="24"/>
        </w:rPr>
        <w:t>61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B39281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478D9" w:rsidRPr="004271C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https://zakazky.zcu.cz/contract_display_5775.html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43DEDA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478D9">
        <w:rPr>
          <w:rFonts w:ascii="Garamond" w:hAnsi="Garamond" w:cs="Arial"/>
          <w:sz w:val="22"/>
          <w:szCs w:val="22"/>
        </w:rPr>
        <w:t>19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5D63E3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B478D9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B478D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B7CF" w14:textId="77777777" w:rsidR="00484C28" w:rsidRDefault="00484C28" w:rsidP="00795AAC">
      <w:r>
        <w:separator/>
      </w:r>
    </w:p>
  </w:endnote>
  <w:endnote w:type="continuationSeparator" w:id="0">
    <w:p w14:paraId="29540BC5" w14:textId="77777777" w:rsidR="00484C28" w:rsidRDefault="00484C2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27662" w14:textId="77777777" w:rsidR="00484C28" w:rsidRDefault="00484C28" w:rsidP="00795AAC">
      <w:r>
        <w:separator/>
      </w:r>
    </w:p>
  </w:footnote>
  <w:footnote w:type="continuationSeparator" w:id="0">
    <w:p w14:paraId="2E65E227" w14:textId="77777777" w:rsidR="00484C28" w:rsidRDefault="00484C2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4C28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D5E"/>
    <w:rsid w:val="00B25E4B"/>
    <w:rsid w:val="00B31681"/>
    <w:rsid w:val="00B35FCD"/>
    <w:rsid w:val="00B478D9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7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iHBtkUSJX9tqsmNTy+pjUs6rOjD9jLzS7ftEVJ6iss8=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Jd33mvh013+rV4W1/Sw7c21QZ3VuZAMhNPAdfPV+lJc=</DigestValue>
    </Reference>
  </SignedInfo>
  <SignatureValue>wnwU+hf3HNM6VWPfr0XYYXn58tOQK4Dezvj1CVJ4TAFizq5cMRXzK2q6/BpPFh5LST5diBhB+JEF
woyLOmJTlODgr6ybyZ6DDWsIP9H3GRdgm8nnVneNdK/5eWbejvIODOImguXIhnTHf976p7NeiczS
0aRCU8Vpwg6xI5A/05s5yF4TsP2UDIzE8/oZnr5eKX19QtlEgGvUA1OiJJf9oPADGkhMKoT9xtkF
DP474qpNdqIQyPDcOGQ5oEiirzJ0TTp9/34so6icKjrFFOvHg9J/wcHW12Aes2jYgQM33+5+oReM
xSnOzYZcTGEY4QZDgu/vaP6qj1EzoIYTgmailg==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GajD8Y5JwxBusfI7QxUgZs8/ruwjLRFxlpHkrWk9eww=</DigestValue>
      </Reference>
      <Reference URI="/word/document.xml?ContentType=application/vnd.openxmlformats-officedocument.wordprocessingml.document.main+xml">
        <DigestMethod Algorithm="http://www.w3.org/2001/04/xmlenc#sha256"/>
        <DigestValue>euP/8cShXqJjTjidNRIRuZoiRe9TbMWwZAKyImErSW4=</DigestValue>
      </Reference>
      <Reference URI="/word/endnotes.xml?ContentType=application/vnd.openxmlformats-officedocument.wordprocessingml.endnotes+xml">
        <DigestMethod Algorithm="http://www.w3.org/2001/04/xmlenc#sha256"/>
        <DigestValue>EaAlGAeSdjVfGOgK8TBACEcxZVkOVnFxoNB4vScD4Go=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IkYLxp+uJOsgmxluiGZqa88IrnSaYXoN/GkYPGueQi0=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KHV0nh08ZC4HHOfHUfWAb63l+N/vjZ5eIuiYdBjs+7w=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2022-12-07T08:37:58Z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2022-12-07T08:37:58Z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108</cp:revision>
  <cp:lastPrinted>2022-02-22T11:35:00Z</cp:lastPrinted>
  <dcterms:created xsi:type="dcterms:W3CDTF">2021-09-14T05:18:00Z</dcterms:created>
  <dcterms:modified xsi:type="dcterms:W3CDTF">2022-12-07T08:37:00Z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