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AC53F93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DA6EC4">
        <w:rPr>
          <w:rFonts w:ascii="Garamond" w:hAnsi="Garamond"/>
          <w:sz w:val="24"/>
          <w:szCs w:val="24"/>
        </w:rPr>
        <w:t>5</w:t>
      </w:r>
      <w:r w:rsidR="00753A2A">
        <w:rPr>
          <w:rFonts w:ascii="Garamond" w:hAnsi="Garamond"/>
          <w:sz w:val="24"/>
          <w:szCs w:val="24"/>
        </w:rPr>
        <w:t>5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483AC8B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DA6EC4">
        <w:t>7</w:t>
      </w:r>
      <w:r w:rsidR="00753A2A">
        <w:t>64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B42D01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A6EC4">
        <w:rPr>
          <w:rFonts w:ascii="Garamond" w:hAnsi="Garamond" w:cs="Arial"/>
          <w:b/>
          <w:sz w:val="22"/>
          <w:szCs w:val="22"/>
        </w:rPr>
        <w:t>1</w:t>
      </w:r>
      <w:r w:rsidR="00753A2A">
        <w:rPr>
          <w:rFonts w:ascii="Garamond" w:hAnsi="Garamond" w:cs="Arial"/>
          <w:b/>
          <w:sz w:val="22"/>
          <w:szCs w:val="22"/>
        </w:rPr>
        <w:t>3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</w:t>
      </w:r>
      <w:r w:rsidR="00544986">
        <w:rPr>
          <w:rFonts w:ascii="Garamond" w:hAnsi="Garamond" w:cs="Arial"/>
          <w:b/>
          <w:sz w:val="22"/>
          <w:szCs w:val="22"/>
        </w:rPr>
        <w:t>2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DA6EC4">
        <w:rPr>
          <w:rFonts w:ascii="Garamond" w:hAnsi="Garamond" w:cs="Arial"/>
          <w:sz w:val="22"/>
          <w:szCs w:val="22"/>
        </w:rPr>
        <w:t>00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4E2F9" w14:textId="77777777" w:rsidR="004E673A" w:rsidRDefault="004E673A" w:rsidP="00795AAC">
      <w:r>
        <w:separator/>
      </w:r>
    </w:p>
  </w:endnote>
  <w:endnote w:type="continuationSeparator" w:id="0">
    <w:p w14:paraId="5DC26D1B" w14:textId="77777777" w:rsidR="004E673A" w:rsidRDefault="004E673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70494" w14:textId="77777777" w:rsidR="004E673A" w:rsidRDefault="004E673A" w:rsidP="00795AAC">
      <w:r>
        <w:separator/>
      </w:r>
    </w:p>
  </w:footnote>
  <w:footnote w:type="continuationSeparator" w:id="0">
    <w:p w14:paraId="6F18779E" w14:textId="77777777" w:rsidR="004E673A" w:rsidRDefault="004E673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E673A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3A2A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MuO3aaKxCpI3EaLS7HH1bG279yT/lGSdDJl4+eFtSjo=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lHI7V7kIHV08n6LV/OuBOU+fpXCR2Gm3vXYdKeXMd+M=</DigestValue>
    </Reference>
  </SignedInfo>
  <SignatureValue>omkOCNTra2pknKdf/qf94VQMEG+nFR2Tlk+7L7vKUuudywnnCryGK+BQuh2yUuRSoM2bk2zr3TUJ
Iq1iYRGvDUqDBhEWeosgwiAJcFXS0TobeNMv0jtoyNevycEXMqyJjIrwFc4TnhAi3GSWJi2iB6ac
+K8dMnJYSpT7ESMpKtgMlRyHjFCqJ/M+sb2IT/OwMGnqKwymqKVPorGd9e+JC5FSLOdqrFPGZOfc
WIb4AWDgaariJoPI6PywLixdgYjNDJiEBl8yyIjZeASsQP/I1Rt2qY0YY79ebvS8iCZ6Q4bFTO0M
EWZG9lyJnyfSmxy7DcNyACuOOSQm2tRZGarZqA==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WtIhy7lVsxrwn/eQoHapP4LEOhf4rW4xA+iGMu7TxT0=</DigestValue>
      </Reference>
      <Reference URI="/word/endnotes.xml?ContentType=application/vnd.openxmlformats-officedocument.wordprocessingml.endnotes+xml">
        <DigestMethod Algorithm="http://www.w3.org/2001/04/xmlenc#sha256"/>
        <DigestValue>2FfUTmQxbO7cS3bGmNXaSdVtZ6bqESYd+105pSSNAYE=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IT+oPCTzZEJ3f6UPw1mtei9KMAWlDtZGBHOK3tWieio=</DigestValue>
      </Reference>
      <Reference URI="/word/footnotes.xml?ContentType=application/vnd.openxmlformats-officedocument.wordprocessingml.footnotes+xml">
        <DigestMethod Algorithm="http://www.w3.org/2001/04/xmlenc#sha256"/>
        <DigestValue>ftf3lNrsI2y+qynYOIclJiuks+LrhyPwtofO2pT80Vo=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BEN8cvcGHz45/klycZIxGlPIQq7uVP/AkrBgaak6I3s=</DigestValue>
      </Reference>
      <Reference URI="/word/styles.xml?ContentType=application/vnd.openxmlformats-officedocument.wordprocessingml.styles+xml">
        <DigestMethod Algorithm="http://www.w3.org/2001/04/xmlenc#sha256"/>
        <DigestValue>Z1nJ9jyk+05KRfD/kp+znb1y44PxTDOweuoNKH+2Fiw=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NRxb1fBKe5JU6biqT1JZchzWID9SKir8Oj7Z87tUqVE=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2022-12-02T10:08:50Z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2022-12-02T10:08:50Z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62</cp:revision>
  <cp:lastPrinted>2022-08-18T12:50:00Z</cp:lastPrinted>
  <dcterms:created xsi:type="dcterms:W3CDTF">2021-01-21T11:32:00Z</dcterms:created>
  <dcterms:modified xsi:type="dcterms:W3CDTF">2022-12-02T10:08:00Z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