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15B774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A6EC4">
        <w:rPr>
          <w:rFonts w:ascii="Garamond" w:hAnsi="Garamond"/>
          <w:sz w:val="24"/>
          <w:szCs w:val="24"/>
        </w:rPr>
        <w:t>5</w:t>
      </w:r>
      <w:r w:rsidR="00544986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0567522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DA6EC4">
        <w:t>7</w:t>
      </w:r>
      <w:r w:rsidR="00544986">
        <w:t>59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5DB01E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544986">
        <w:rPr>
          <w:rFonts w:ascii="Garamond" w:hAnsi="Garamond" w:cs="Arial"/>
          <w:b/>
          <w:sz w:val="22"/>
          <w:szCs w:val="22"/>
        </w:rPr>
        <w:t>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544986">
        <w:rPr>
          <w:rFonts w:ascii="Garamond" w:hAnsi="Garamond" w:cs="Arial"/>
          <w:b/>
          <w:sz w:val="22"/>
          <w:szCs w:val="22"/>
        </w:rPr>
        <w:t>2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DA6EC4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0BC46" w14:textId="77777777" w:rsidR="009A34FC" w:rsidRDefault="009A34FC" w:rsidP="00795AAC">
      <w:r>
        <w:separator/>
      </w:r>
    </w:p>
  </w:endnote>
  <w:endnote w:type="continuationSeparator" w:id="0">
    <w:p w14:paraId="73A2609A" w14:textId="77777777" w:rsidR="009A34FC" w:rsidRDefault="009A34F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7B10F" w14:textId="77777777" w:rsidR="009A34FC" w:rsidRDefault="009A34FC" w:rsidP="00795AAC">
      <w:r>
        <w:separator/>
      </w:r>
    </w:p>
  </w:footnote>
  <w:footnote w:type="continuationSeparator" w:id="0">
    <w:p w14:paraId="73CE50FF" w14:textId="77777777" w:rsidR="009A34FC" w:rsidRDefault="009A34F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AAThTP2w+VxZApDdso/4B1T4xxavzbkC/kUA4vJAvt0=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DfyDS03hDdzIO9+cQrMmVg1DWaicfziWgZpPow6sGj4=</DigestValue>
    </Reference>
  </SignedInfo>
  <SignatureValue>Rv5NRysoCGp+ehaVGj3lbVB/3RH9+hr1/IpY+N2TnV8xyT5KdYs85PgaNaRXcM7XI3NHZXu5DH9i
TRPKV58/C6Q0mMLWfQWTtBi7gqzBkQ0UTyCcJJHtfvArl0Op2vCrTaEY7sQwRdY9mo5R/qdMscZl
6mRRztjVkiuoNZh3ks6Kc/MM26k/G+3+YVjGWAX8sJJjoMER48PSzo8YAZDTVoaF1xaebecUMPSN
HJeSHAcOnCEu8HZhE7lPbh/4jpZk+5qsfpEV82THhoOyLU40iug2knVjDpqqhMcqh72P2EmrReas
YmJqPCR5lT4ATOtYmJ3g+4d1QDKZVsJiQYJfDA==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14ONEJdCsAZHrUlrhGW6XMYGuYiSFUifTp8JdC6hZEA=</DigestValue>
      </Reference>
      <Reference URI="/word/endnotes.xml?ContentType=application/vnd.openxmlformats-officedocument.wordprocessingml.endnotes+xml">
        <DigestMethod Algorithm="http://www.w3.org/2001/04/xmlenc#sha256"/>
        <DigestValue>lGw+IrFf9NkNbRovTcP8nJN8tojCdwPKExVx+WwJouk=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W1Bv3jkGlKAX8/TBGKRUp9yAClu5OtudjQTLmrFh1R8=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/Ir1J3UB9mJTVyQ/G6zzdKOx6nYWsjmeY8bgQw6KRTo=</DigestValue>
      </Reference>
      <Reference URI="/word/styles.xml?ContentType=application/vnd.openxmlformats-officedocument.wordprocessingml.styles+xml">
        <DigestMethod Algorithm="http://www.w3.org/2001/04/xmlenc#sha256"/>
        <DigestValue>Z1nJ9jyk+05KRfD/kp+znb1y44PxTDOweuoNKH+2Fiw=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2022-12-01T10:41:43Z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2022-12-01T10:41:43Z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61</cp:revision>
  <cp:lastPrinted>2022-08-18T12:50:00Z</cp:lastPrinted>
  <dcterms:created xsi:type="dcterms:W3CDTF">2021-01-21T11:32:00Z</dcterms:created>
  <dcterms:modified xsi:type="dcterms:W3CDTF">2022-12-01T10:41:00Z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