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400DC78"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9D42CB">
        <w:rPr>
          <w:rFonts w:ascii="Garamond" w:hAnsi="Garamond" w:cs="Arial"/>
          <w:b/>
          <w:bCs/>
          <w:sz w:val="28"/>
          <w:szCs w:val="28"/>
        </w:rPr>
        <w:t>2</w:t>
      </w:r>
      <w:r w:rsidR="001B280B">
        <w:rPr>
          <w:rFonts w:ascii="Garamond" w:hAnsi="Garamond" w:cs="Arial"/>
          <w:b/>
          <w:bCs/>
          <w:sz w:val="28"/>
          <w:szCs w:val="28"/>
        </w:rPr>
        <w:t>6</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1D84980D"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047658">
        <w:rPr>
          <w:rFonts w:ascii="Garamond" w:hAnsi="Garamond" w:cs="Palatino Linotype"/>
          <w:color w:val="000000"/>
          <w:sz w:val="20"/>
          <w:szCs w:val="20"/>
        </w:rPr>
        <w:t>6</w:t>
      </w:r>
      <w:r w:rsidR="001B280B">
        <w:rPr>
          <w:rFonts w:ascii="Garamond" w:hAnsi="Garamond" w:cs="Palatino Linotype"/>
          <w:color w:val="000000"/>
          <w:sz w:val="20"/>
          <w:szCs w:val="20"/>
        </w:rPr>
        <w:t>93</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200D6" w14:textId="77777777" w:rsidR="00824BB0" w:rsidRDefault="00824BB0" w:rsidP="001B2927">
      <w:pPr>
        <w:spacing w:after="0" w:line="240" w:lineRule="auto"/>
      </w:pPr>
      <w:r>
        <w:separator/>
      </w:r>
    </w:p>
  </w:endnote>
  <w:endnote w:type="continuationSeparator" w:id="0">
    <w:p w14:paraId="12B4A1C6" w14:textId="77777777" w:rsidR="00824BB0" w:rsidRDefault="00824BB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16B03" w14:textId="77777777" w:rsidR="00824BB0" w:rsidRDefault="00824BB0" w:rsidP="001B2927">
      <w:pPr>
        <w:spacing w:after="0" w:line="240" w:lineRule="auto"/>
      </w:pPr>
      <w:r>
        <w:separator/>
      </w:r>
    </w:p>
  </w:footnote>
  <w:footnote w:type="continuationSeparator" w:id="0">
    <w:p w14:paraId="57D97667" w14:textId="77777777" w:rsidR="00824BB0" w:rsidRDefault="00824BB0"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2CF831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047658">
      <w:rPr>
        <w:rFonts w:ascii="Garamond" w:hAnsi="Garamond" w:cs="Palatino Linotype"/>
        <w:color w:val="000000"/>
      </w:rPr>
      <w:t>6</w:t>
    </w:r>
    <w:r w:rsidR="001B280B">
      <w:rPr>
        <w:rFonts w:ascii="Garamond" w:hAnsi="Garamond" w:cs="Palatino Linotype"/>
        <w:color w:val="000000"/>
      </w:rPr>
      <w:t>93</w:t>
    </w:r>
    <w:r w:rsidR="00B83898">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hOjK5moarelgWARqwlOZCCI+QPFzGxRvKK6J9KRGV10iaWhO/nnzLC8tV8gF1wgRvZuR+/LvUsRgwfujX5c0nw==" w:salt="mBHS+kSTCh0qwYTcsRkqB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59</cp:revision>
  <cp:lastPrinted>2014-05-16T09:23:00Z</cp:lastPrinted>
  <dcterms:created xsi:type="dcterms:W3CDTF">2021-10-21T06:58:00Z</dcterms:created>
  <dcterms:modified xsi:type="dcterms:W3CDTF">2022-11-29T12:21:00Z</dcterms:modified>
</cp:coreProperties>
</file>