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11FBD7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9319F6">
        <w:rPr>
          <w:rFonts w:ascii="Garamond" w:hAnsi="Garamond"/>
          <w:sz w:val="24"/>
          <w:szCs w:val="24"/>
        </w:rPr>
        <w:t>5</w:t>
      </w:r>
      <w:r w:rsidR="005D63E3">
        <w:rPr>
          <w:rFonts w:ascii="Garamond" w:hAnsi="Garamond"/>
          <w:sz w:val="24"/>
          <w:szCs w:val="24"/>
        </w:rPr>
        <w:t>9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14E4C0B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D63E3" w:rsidRPr="003A6F8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https://zakazky.zcu.cz/contract_display_5739.html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4C94C9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D63E3">
        <w:rPr>
          <w:rFonts w:ascii="Garamond" w:hAnsi="Garamond" w:cs="Arial"/>
          <w:sz w:val="22"/>
          <w:szCs w:val="22"/>
        </w:rPr>
        <w:t>05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5D63E3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D63E3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5D63E3">
        <w:rPr>
          <w:rFonts w:ascii="Garamond" w:hAnsi="Garamond" w:cs="Arial"/>
          <w:sz w:val="22"/>
          <w:szCs w:val="22"/>
        </w:rPr>
        <w:t>00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1106E" w14:textId="77777777" w:rsidR="00FA4578" w:rsidRDefault="00FA4578" w:rsidP="00795AAC">
      <w:r>
        <w:separator/>
      </w:r>
    </w:p>
  </w:endnote>
  <w:endnote w:type="continuationSeparator" w:id="0">
    <w:p w14:paraId="19B97FBF" w14:textId="77777777" w:rsidR="00FA4578" w:rsidRDefault="00FA457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E7C5E" w14:textId="77777777" w:rsidR="00FA4578" w:rsidRDefault="00FA4578" w:rsidP="00795AAC">
      <w:r>
        <w:separator/>
      </w:r>
    </w:p>
  </w:footnote>
  <w:footnote w:type="continuationSeparator" w:id="0">
    <w:p w14:paraId="7C9C6A10" w14:textId="77777777" w:rsidR="00FA4578" w:rsidRDefault="00FA457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3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FkN/ktdCdG7NwY0DIzBl9x6j6orlNDc9Hm3Zu3aVtGY=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geBRZ11dlMWradfTGrX3eN3xFicgN+wICSycYUcc0pY=</DigestValue>
    </Reference>
  </SignedInfo>
  <SignatureValue>X1t84hAtjAe7XVThuiT3ZqxV4SqAnvaWxMlU69ciVl7apG0S4Tbe4QVu/LkOR+xnmiGTYmA8SH8B
9w4iJlzEnp+UGi6csi4on6BWKxjsQzDwh9rMHbfFgzzbQeJ25uzptoPPCG36LJwyg7NZ7OlbEMV6
QFK15BGxqEOkcbO8o2a8mCWzxEnqeYd6QQB4sNjFDjPu0vB+/UIB4dlsaIGEbIhHznHBsESs7LGi
eZur57Vi837inICVbwxhUtX2A7XkSP0pb6ZFT4wIutWrKYz+0r+2qOWYoZBe3C4tbFafdO0VxSN/
obuhns/GIepDQp2am/h80R+uJu8zD2vlDnBQaw==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2zZKyLOwOpAtV6BuN8ogzxeD2WwnPchwZ5TfaJwn7hI=</DigestValue>
      </Reference>
      <Reference URI="/word/document.xml?ContentType=application/vnd.openxmlformats-officedocument.wordprocessingml.document.main+xml">
        <DigestMethod Algorithm="http://www.w3.org/2001/04/xmlenc#sha256"/>
        <DigestValue>gg5bAhAiAKErqfmhW3JtehUHZxV4LAqxaB8HQMXSPEc=</DigestValue>
      </Reference>
      <Reference URI="/word/endnotes.xml?ContentType=application/vnd.openxmlformats-officedocument.wordprocessingml.endnotes+xml">
        <DigestMethod Algorithm="http://www.w3.org/2001/04/xmlenc#sha256"/>
        <DigestValue>dBlPX8RUzYsW2MiHHk5RbaapgJAHMp3vhWK1zVH5xcM=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jKZYtxlFjEaDl5m5xbjKDcvCVhvl3rOS2cL0QgqjD/c=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oK/cJ4rHULII6tZ+o2bNb5Rxpwk8JP7/NjrMg4Jz2xk=</DigestValue>
      </Reference>
      <Reference URI="/word/styles.xml?ContentType=application/vnd.openxmlformats-officedocument.wordprocessingml.styles+xml">
        <DigestMethod Algorithm="http://www.w3.org/2001/04/xmlenc#sha256"/>
        <DigestValue>yC4eQoUhX0kq41nqo3j8ttMZd9mKvYKHN7fZr9uS9zs=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2022-11-22T11:29:47Z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2022-11-22T11:29:47Z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107</cp:revision>
  <cp:lastPrinted>2022-02-22T11:35:00Z</cp:lastPrinted>
  <dcterms:created xsi:type="dcterms:W3CDTF">2021-09-14T05:18:00Z</dcterms:created>
  <dcterms:modified xsi:type="dcterms:W3CDTF">2022-11-22T11:29:00Z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