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CBBC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D77A83">
        <w:rPr>
          <w:rFonts w:ascii="Garamond" w:hAnsi="Garamond"/>
          <w:sz w:val="24"/>
          <w:szCs w:val="24"/>
        </w:rPr>
        <w:t>5</w:t>
      </w:r>
      <w:r w:rsidR="003C56C9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093EF7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C56C9" w:rsidRPr="00881CB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5CA02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77A83">
        <w:rPr>
          <w:rFonts w:ascii="Garamond" w:hAnsi="Garamond" w:cs="Arial"/>
          <w:sz w:val="22"/>
          <w:szCs w:val="22"/>
        </w:rPr>
        <w:t>2</w:t>
      </w:r>
      <w:r w:rsidR="003C56C9">
        <w:rPr>
          <w:rFonts w:ascii="Garamond" w:hAnsi="Garamond" w:cs="Arial"/>
          <w:sz w:val="22"/>
          <w:szCs w:val="22"/>
        </w:rPr>
        <w:t>2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D77A83">
        <w:rPr>
          <w:rFonts w:ascii="Garamond" w:hAnsi="Garamond" w:cs="Arial"/>
          <w:sz w:val="22"/>
          <w:szCs w:val="22"/>
        </w:rPr>
        <w:t xml:space="preserve"> </w:t>
      </w:r>
      <w:r w:rsidR="003C56C9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E61176">
        <w:rPr>
          <w:rFonts w:ascii="Garamond" w:hAnsi="Garamond" w:cs="Arial"/>
          <w:sz w:val="22"/>
          <w:szCs w:val="22"/>
        </w:rPr>
        <w:t>0</w:t>
      </w:r>
      <w:r w:rsidR="00D77A8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5734E4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D77A8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B6A3A" w14:textId="77777777" w:rsidR="00065AB0" w:rsidRDefault="00065AB0" w:rsidP="00795AAC">
      <w:r>
        <w:separator/>
      </w:r>
    </w:p>
  </w:endnote>
  <w:endnote w:type="continuationSeparator" w:id="0">
    <w:p w14:paraId="218E5799" w14:textId="77777777" w:rsidR="00065AB0" w:rsidRDefault="00065AB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4D24B" w14:textId="77777777" w:rsidR="00065AB0" w:rsidRDefault="00065AB0" w:rsidP="00795AAC">
      <w:r>
        <w:separator/>
      </w:r>
    </w:p>
  </w:footnote>
  <w:footnote w:type="continuationSeparator" w:id="0">
    <w:p w14:paraId="65CB0BFA" w14:textId="77777777" w:rsidR="00065AB0" w:rsidRDefault="00065AB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65AB0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6B7E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47C2C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56C9"/>
    <w:rsid w:val="003C6173"/>
    <w:rsid w:val="003D0A7B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E1D6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77A83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176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xyKYEP5rACQUmyXa3+D9CN+Ag4noGYD7wqDrH7BaCUk=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ptx997s667scuPhjTksuRJgpkUrlEbmnjFqJX3yZDw0=</DigestValue>
    </Reference>
  </SignedInfo>
  <SignatureValue>JlX8RzQki2WpjH/THRwXRVXopo+KpUqHxPNmPxrJYDl/a04jEesn+vY9rkUO+kG9n/JTeZfB0T05
1KANGPcx1Ovb2ZB9gqQZWS0YcVCrqnHohSyL7gfTMoHgyTvNLtzsjveB3SwEywDCKprP1i/Qf09b
5zwcPDwFlLrYbuDqeBeRl7y31IhlUI6V41FwbRGcoa1yEtmnKaqDG7Uh24csyGyCBYwmDjbJuMpt
JALyMfDlAQlBdzN9DUqverfYxXgAcwaLkse1exCCZsVeTO2KF5SHXGaGdV9mZHZPwp2HoaJcQWEk
o+5uVoIEuRHukI182wFrqAgnw6Q82iCOVd8Q6Q==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0YHrmWyQPI5bxB51PHmvOu26tyOGkZ1AGkqZm2OTLdU=</DigestValue>
      </Reference>
      <Reference URI="/word/document.xml?ContentType=application/vnd.openxmlformats-officedocument.wordprocessingml.document.main+xml">
        <DigestMethod Algorithm="http://www.w3.org/2001/04/xmlenc#sha256"/>
        <DigestValue>XstHjqYhNrKs3lzGXGArLOPHpJJIwwUQ3VseUYgJ2tk=</DigestValue>
      </Reference>
      <Reference URI="/word/endnotes.xml?ContentType=application/vnd.openxmlformats-officedocument.wordprocessingml.endnotes+xml">
        <DigestMethod Algorithm="http://www.w3.org/2001/04/xmlenc#sha256"/>
        <DigestValue>mYLbFUYEZlgYzHOuC3yQ6/D+QeaNJKhTXxZsMVNAZzQ=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wGSjH3ud0l+t4pH4/9qDY442/GRaPXpdt9dq1TTuR6g=</DigestValue>
      </Reference>
      <Reference URI="/word/footnotes.xml?ContentType=application/vnd.openxmlformats-officedocument.wordprocessingml.footnotes+xml">
        <DigestMethod Algorithm="http://www.w3.org/2001/04/xmlenc#sha256"/>
        <DigestValue>ktZb9KJvJ3HQfirlmu/94Ba63y+XoH+O737FqDUq3Jw=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u+CtUI/bpaFuOogy5MhOM71oMrdt0XEdVSFqzxaNmEk=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2022-11-10T07:22:30Z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2022-11-10T07:22:30Z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3415A-7E12-4693-AC12-AFFEA6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92</cp:revision>
  <cp:lastPrinted>2022-02-22T11:35:00Z</cp:lastPrinted>
  <dcterms:created xsi:type="dcterms:W3CDTF">2021-09-14T05:18:00Z</dcterms:created>
  <dcterms:modified xsi:type="dcterms:W3CDTF">2022-11-10T07:22:00Z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