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3E0CA1A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D77A83">
        <w:rPr>
          <w:rFonts w:ascii="Garamond" w:hAnsi="Garamond"/>
          <w:sz w:val="24"/>
          <w:szCs w:val="24"/>
        </w:rPr>
        <w:t>5</w:t>
      </w:r>
      <w:r w:rsidR="00E61176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BC45A19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61176" w:rsidRPr="0080418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https://zakazky.zcu.cz/contract_display_5721.html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ust.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035ACFE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D77A83">
        <w:rPr>
          <w:rFonts w:ascii="Garamond" w:hAnsi="Garamond" w:cs="Arial"/>
          <w:sz w:val="22"/>
          <w:szCs w:val="22"/>
        </w:rPr>
        <w:t>21</w:t>
      </w:r>
      <w:r w:rsidR="00FE6AB4">
        <w:rPr>
          <w:rFonts w:ascii="Garamond" w:hAnsi="Garamond" w:cs="Arial"/>
          <w:sz w:val="22"/>
          <w:szCs w:val="22"/>
        </w:rPr>
        <w:t>.</w:t>
      </w:r>
      <w:r w:rsidR="002E1A1F">
        <w:rPr>
          <w:rFonts w:ascii="Garamond" w:hAnsi="Garamond" w:cs="Arial"/>
          <w:sz w:val="22"/>
          <w:szCs w:val="22"/>
        </w:rPr>
        <w:t>1</w:t>
      </w:r>
      <w:r w:rsidR="008362C3">
        <w:rPr>
          <w:rFonts w:ascii="Garamond" w:hAnsi="Garamond" w:cs="Arial"/>
          <w:sz w:val="22"/>
          <w:szCs w:val="22"/>
        </w:rPr>
        <w:t>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D77A83">
        <w:rPr>
          <w:rFonts w:ascii="Garamond" w:hAnsi="Garamond" w:cs="Arial"/>
          <w:sz w:val="22"/>
          <w:szCs w:val="22"/>
        </w:rPr>
        <w:t xml:space="preserve"> </w:t>
      </w:r>
      <w:r w:rsidR="00E61176">
        <w:rPr>
          <w:rFonts w:ascii="Garamond" w:hAnsi="Garamond" w:cs="Arial"/>
          <w:sz w:val="22"/>
          <w:szCs w:val="22"/>
        </w:rPr>
        <w:t>10</w:t>
      </w:r>
      <w:r w:rsidR="002A256E">
        <w:rPr>
          <w:rFonts w:ascii="Garamond" w:hAnsi="Garamond" w:cs="Arial"/>
          <w:sz w:val="22"/>
          <w:szCs w:val="22"/>
        </w:rPr>
        <w:t>:</w:t>
      </w:r>
      <w:r w:rsidR="00E61176">
        <w:rPr>
          <w:rFonts w:ascii="Garamond" w:hAnsi="Garamond" w:cs="Arial"/>
          <w:sz w:val="22"/>
          <w:szCs w:val="22"/>
        </w:rPr>
        <w:t>0</w:t>
      </w:r>
      <w:r w:rsidR="00D77A8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>Zadavatel si současně vyhrazuje právo požadovat po dodavateli ve smyslu ust.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45734E4E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D77A83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F8E25" w14:textId="77777777" w:rsidR="003D0A7B" w:rsidRDefault="003D0A7B" w:rsidP="00795AAC">
      <w:r>
        <w:separator/>
      </w:r>
    </w:p>
  </w:endnote>
  <w:endnote w:type="continuationSeparator" w:id="0">
    <w:p w14:paraId="32AE9D40" w14:textId="77777777" w:rsidR="003D0A7B" w:rsidRDefault="003D0A7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6800E47D" w:rsidR="00430A11" w:rsidRPr="00EB6175" w:rsidRDefault="00430A11" w:rsidP="00F966A8">
    <w:pPr>
      <w:pStyle w:val="Zpat"/>
      <w:tabs>
        <w:tab w:val="clear" w:pos="4536"/>
        <w:tab w:val="clear" w:pos="9072"/>
        <w:tab w:val="center" w:pos="460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966A8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317CE" w14:textId="77777777" w:rsidR="003D0A7B" w:rsidRDefault="003D0A7B" w:rsidP="00795AAC">
      <w:r>
        <w:separator/>
      </w:r>
    </w:p>
  </w:footnote>
  <w:footnote w:type="continuationSeparator" w:id="0">
    <w:p w14:paraId="50DCE1B2" w14:textId="77777777" w:rsidR="003D0A7B" w:rsidRDefault="003D0A7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306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46CB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6B7E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4E0B"/>
    <w:rsid w:val="001A5C42"/>
    <w:rsid w:val="001B4B7A"/>
    <w:rsid w:val="001B5234"/>
    <w:rsid w:val="001B557B"/>
    <w:rsid w:val="001B6564"/>
    <w:rsid w:val="001C4ABC"/>
    <w:rsid w:val="001C5B53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47C2C"/>
    <w:rsid w:val="002504B1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0687B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0A7B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A04"/>
    <w:rsid w:val="003F5D6C"/>
    <w:rsid w:val="003F73AE"/>
    <w:rsid w:val="003F767D"/>
    <w:rsid w:val="004059B7"/>
    <w:rsid w:val="00406F62"/>
    <w:rsid w:val="004205A5"/>
    <w:rsid w:val="00423A32"/>
    <w:rsid w:val="00425FD2"/>
    <w:rsid w:val="00430A11"/>
    <w:rsid w:val="004376D6"/>
    <w:rsid w:val="00437EEA"/>
    <w:rsid w:val="004400E1"/>
    <w:rsid w:val="0044391D"/>
    <w:rsid w:val="004576B0"/>
    <w:rsid w:val="00462139"/>
    <w:rsid w:val="00464BB4"/>
    <w:rsid w:val="00470B48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3C5A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2D8D"/>
    <w:rsid w:val="006135F9"/>
    <w:rsid w:val="0061618C"/>
    <w:rsid w:val="00617021"/>
    <w:rsid w:val="0064030C"/>
    <w:rsid w:val="00641634"/>
    <w:rsid w:val="00642254"/>
    <w:rsid w:val="0064432C"/>
    <w:rsid w:val="006450F8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80E44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362C3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39FA"/>
    <w:rsid w:val="008C7F4F"/>
    <w:rsid w:val="008D13AA"/>
    <w:rsid w:val="008D2334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3E30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E1D6F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4551"/>
    <w:rsid w:val="00A86FC9"/>
    <w:rsid w:val="00A90797"/>
    <w:rsid w:val="00A93571"/>
    <w:rsid w:val="00AA0B08"/>
    <w:rsid w:val="00AA2ED7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019C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26FE"/>
    <w:rsid w:val="00D7497E"/>
    <w:rsid w:val="00D77A83"/>
    <w:rsid w:val="00D81325"/>
    <w:rsid w:val="00D920BC"/>
    <w:rsid w:val="00D9272D"/>
    <w:rsid w:val="00D947C5"/>
    <w:rsid w:val="00D948CC"/>
    <w:rsid w:val="00DA271E"/>
    <w:rsid w:val="00DA3FDA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51D1"/>
    <w:rsid w:val="00E57361"/>
    <w:rsid w:val="00E5758A"/>
    <w:rsid w:val="00E61176"/>
    <w:rsid w:val="00E617C7"/>
    <w:rsid w:val="00E62A10"/>
    <w:rsid w:val="00E63C63"/>
    <w:rsid w:val="00E65FED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A77C5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66A8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  <w:rsid w:val="00FF3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21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sbXWnEU6G0vukWzJZdgYvpCKdWvD/2hnMgGneWf64Ks=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rDza70sfRGM7E7b78ifnmadM+VcPNAWkN4dwGQE3mBk=</DigestValue>
    </Reference>
  </SignedInfo>
  <SignatureValue>medxPvReaXT9wGmVLf5jHe+aj29k7Q+xMNE6/b9Q0O4pHymKdAmQLgqd5E/nMcOt9BTvce7m8J5O
M67TzUbzgyMZZRwvZqJljxMc6mpDQU9h5Wucy1j9gfJri45BIWb0hsB4vEjUm+gUqPqvTDXF5cpc
rNP/8O5PSMz0vYPBESLHv3X4gA26CHxg2bOI/OUieQ9EKgjc0ef80i2fAXoAjzq86ppLY3TJAm5P
WUqQSIpzouyzFTFnQLshSEEFe2ATHwWICrpCUhWuZyjbzCPK1dfFrSM64agQvvvTTq2VNldpK/TB
pusKfK/LSKBk/0YAvzQgfxTew0XDoWY44AmlXw==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nQXLJ0b1qrcrnlOb5WjDv1WjXaGFGVv2dfv/IjFDW/w=</DigestValue>
      </Reference>
      <Reference URI="/word/document.xml?ContentType=application/vnd.openxmlformats-officedocument.wordprocessingml.document.main+xml">
        <DigestMethod Algorithm="http://www.w3.org/2001/04/xmlenc#sha256"/>
        <DigestValue>8HWQ8vM1pMvn/HOd7hsXvjGo5CKIk7fWAIsblTNE5M0=</DigestValue>
      </Reference>
      <Reference URI="/word/endnotes.xml?ContentType=application/vnd.openxmlformats-officedocument.wordprocessingml.endnotes+xml">
        <DigestMethod Algorithm="http://www.w3.org/2001/04/xmlenc#sha256"/>
        <DigestValue>fYQnRof4wY9/rUXcPVMCMLfihbg9PNUQpupMX1TlbLg=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wGSjH3ud0l+t4pH4/9qDY442/GRaPXpdt9dq1TTuR6g=</DigestValue>
      </Reference>
      <Reference URI="/word/footnotes.xml?ContentType=application/vnd.openxmlformats-officedocument.wordprocessingml.footnotes+xml">
        <DigestMethod Algorithm="http://www.w3.org/2001/04/xmlenc#sha256"/>
        <DigestValue>3sXKw0g1jxfjZNNvMen+3NFecOktdQ6ChKXiI5RqGDo=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92IJsgF27k793y0Tpu0mUZrt1xyOjirO0GcQKVn69bQ=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2022-11-09T10:31:58Z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2022-11-09T10:31:58Z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3415A-7E12-4693-AC12-AFFEA6E1F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5</Pages>
  <Words>2297</Words>
  <Characters>13556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91</cp:revision>
  <cp:lastPrinted>2022-02-22T11:35:00Z</cp:lastPrinted>
  <dcterms:created xsi:type="dcterms:W3CDTF">2021-09-14T05:18:00Z</dcterms:created>
  <dcterms:modified xsi:type="dcterms:W3CDTF">2022-11-09T10:31:00Z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