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6BE11B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D77A83">
        <w:rPr>
          <w:rFonts w:ascii="Garamond" w:hAnsi="Garamond"/>
          <w:sz w:val="24"/>
          <w:szCs w:val="24"/>
        </w:rPr>
        <w:t>57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FB3F8B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77A83" w:rsidRPr="0080418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https://zakazky.zcu.cz/contract_display_5720.html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D675BC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77A83">
        <w:rPr>
          <w:rFonts w:ascii="Garamond" w:hAnsi="Garamond" w:cs="Arial"/>
          <w:sz w:val="22"/>
          <w:szCs w:val="22"/>
        </w:rPr>
        <w:t>21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D77A83">
        <w:rPr>
          <w:rFonts w:ascii="Garamond" w:hAnsi="Garamond" w:cs="Arial"/>
          <w:sz w:val="22"/>
          <w:szCs w:val="22"/>
        </w:rPr>
        <w:t xml:space="preserve"> 09</w:t>
      </w:r>
      <w:r w:rsidR="002A256E">
        <w:rPr>
          <w:rFonts w:ascii="Garamond" w:hAnsi="Garamond" w:cs="Arial"/>
          <w:sz w:val="22"/>
          <w:szCs w:val="22"/>
        </w:rPr>
        <w:t>:</w:t>
      </w:r>
      <w:r w:rsidR="00D77A83">
        <w:rPr>
          <w:rFonts w:ascii="Garamond" w:hAnsi="Garamond" w:cs="Arial"/>
          <w:sz w:val="22"/>
          <w:szCs w:val="22"/>
        </w:rPr>
        <w:t>30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45734E4E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D77A83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58E0E" w14:textId="77777777" w:rsidR="00247C2C" w:rsidRDefault="00247C2C" w:rsidP="00795AAC">
      <w:r>
        <w:separator/>
      </w:r>
    </w:p>
  </w:endnote>
  <w:endnote w:type="continuationSeparator" w:id="0">
    <w:p w14:paraId="35530A72" w14:textId="77777777" w:rsidR="00247C2C" w:rsidRDefault="00247C2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6800E47D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5FBB6" w14:textId="77777777" w:rsidR="00247C2C" w:rsidRDefault="00247C2C" w:rsidP="00795AAC">
      <w:r>
        <w:separator/>
      </w:r>
    </w:p>
  </w:footnote>
  <w:footnote w:type="continuationSeparator" w:id="0">
    <w:p w14:paraId="5CC67611" w14:textId="77777777" w:rsidR="00247C2C" w:rsidRDefault="00247C2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6B7E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4E0B"/>
    <w:rsid w:val="001A5C42"/>
    <w:rsid w:val="001B4B7A"/>
    <w:rsid w:val="001B5234"/>
    <w:rsid w:val="001B557B"/>
    <w:rsid w:val="001B6564"/>
    <w:rsid w:val="001C4ABC"/>
    <w:rsid w:val="001C5B53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47C2C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0687B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A04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3C5A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39FA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3E30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E1D6F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019C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26FE"/>
    <w:rsid w:val="00D7497E"/>
    <w:rsid w:val="00D77A83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  <w:rsid w:val="00FF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2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I36JlBREdG1GCru1q5mXVWEFIGDiEUBNcqdtrVXe2Hw=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XYIGk20tkLHIgv4WQFscZinfWQbzkSguYxXBbBvBEiM=</DigestValue>
    </Reference>
  </SignedInfo>
  <SignatureValue>rE7N0Fl/2OTkhSLGsmsAoEJ3/n2P2a7cw+9F2uIpd/JBdZOXKtYCgBjMVwimCYlUOCgsvf2PSfz1
XV8mU3X73MWEIcdXB0tus7UzcK6lQaZ8UEI8wmS0p2r48TaAWAcGl7Yhf/lxlmE3dLJYJZ+dzWaz
30jNvU6Z3kf3rvXR0DiZwvC8cxDUalOk293L+hak92ynnbc5IPDqP2dHfKvaISkHEgvJMcAaw9Hq
7mmBOH9FuDjyjnkeZ3KYz2WUH34LQhyenWMwg4B6tokD7QtsxsviLKBVAxeAdrmzQ0MHlqaymNcC
4veye5Rd7GuyClW/moHrBbcsUddnfpkyUUlFVQ==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ty8QjnNwRr+R93Qs9yRcedkNwMgj1JOUTJuyNaP/Wj8=</DigestValue>
      </Reference>
      <Reference URI="/word/document.xml?ContentType=application/vnd.openxmlformats-officedocument.wordprocessingml.document.main+xml">
        <DigestMethod Algorithm="http://www.w3.org/2001/04/xmlenc#sha256"/>
        <DigestValue>FsWOq0LmhRL8UhBmTCx4RHznbMO9S0LZMggITJy7/wg=</DigestValue>
      </Reference>
      <Reference URI="/word/endnotes.xml?ContentType=application/vnd.openxmlformats-officedocument.wordprocessingml.endnotes+xml">
        <DigestMethod Algorithm="http://www.w3.org/2001/04/xmlenc#sha256"/>
        <DigestValue>UPHZEf95897E3ysDwka8lUBh2Kro2QVHrnfSuowVrJk=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wGSjH3ud0l+t4pH4/9qDY442/GRaPXpdt9dq1TTuR6g=</DigestValue>
      </Reference>
      <Reference URI="/word/footnotes.xml?ContentType=application/vnd.openxmlformats-officedocument.wordprocessingml.footnotes+xml">
        <DigestMethod Algorithm="http://www.w3.org/2001/04/xmlenc#sha256"/>
        <DigestValue>KO2xLdiMlcLfHZ8Df/AwGiab7tTtWIVHH4HydZdv7Rs=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pLooOmDaaJBVUB8dEntyoikry6/QcK04mBIhD2FZwfg=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2022-11-09T10:27:29Z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2022-11-09T10:27:29Z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3415A-7E12-4693-AC12-AFFEA6E1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90</cp:revision>
  <cp:lastPrinted>2022-02-22T11:35:00Z</cp:lastPrinted>
  <dcterms:created xsi:type="dcterms:W3CDTF">2021-09-14T05:18:00Z</dcterms:created>
  <dcterms:modified xsi:type="dcterms:W3CDTF">2022-11-09T10:27:00Z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