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DD2C80B"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9D42CB">
        <w:rPr>
          <w:rFonts w:ascii="Garamond" w:hAnsi="Garamond" w:cs="Arial"/>
          <w:b/>
          <w:bCs/>
          <w:sz w:val="28"/>
          <w:szCs w:val="28"/>
        </w:rPr>
        <w:t>2</w:t>
      </w:r>
      <w:r w:rsidR="004254D9">
        <w:rPr>
          <w:rFonts w:ascii="Garamond" w:hAnsi="Garamond" w:cs="Arial"/>
          <w:b/>
          <w:bCs/>
          <w:sz w:val="28"/>
          <w:szCs w:val="28"/>
        </w:rPr>
        <w:t>5</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AEA1AF2"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047658">
        <w:rPr>
          <w:rFonts w:ascii="Garamond" w:hAnsi="Garamond" w:cs="Palatino Linotype"/>
          <w:color w:val="000000"/>
          <w:sz w:val="20"/>
          <w:szCs w:val="20"/>
        </w:rPr>
        <w:t>65</w:t>
      </w:r>
      <w:r w:rsidR="004254D9">
        <w:rPr>
          <w:rFonts w:ascii="Garamond" w:hAnsi="Garamond" w:cs="Palatino Linotype"/>
          <w:color w:val="000000"/>
          <w:sz w:val="20"/>
          <w:szCs w:val="20"/>
        </w:rPr>
        <w:t>7</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1C211" w14:textId="77777777" w:rsidR="00BD5856" w:rsidRDefault="00BD5856" w:rsidP="001B2927">
      <w:pPr>
        <w:spacing w:after="0" w:line="240" w:lineRule="auto"/>
      </w:pPr>
      <w:r>
        <w:separator/>
      </w:r>
    </w:p>
  </w:endnote>
  <w:endnote w:type="continuationSeparator" w:id="0">
    <w:p w14:paraId="451E428A" w14:textId="77777777" w:rsidR="00BD5856" w:rsidRDefault="00BD585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B1048" w14:textId="77777777" w:rsidR="00BD5856" w:rsidRDefault="00BD5856" w:rsidP="001B2927">
      <w:pPr>
        <w:spacing w:after="0" w:line="240" w:lineRule="auto"/>
      </w:pPr>
      <w:r>
        <w:separator/>
      </w:r>
    </w:p>
  </w:footnote>
  <w:footnote w:type="continuationSeparator" w:id="0">
    <w:p w14:paraId="0757073D" w14:textId="77777777" w:rsidR="00BD5856" w:rsidRDefault="00BD5856"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7F1038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047658">
      <w:rPr>
        <w:rFonts w:ascii="Garamond" w:hAnsi="Garamond" w:cs="Palatino Linotype"/>
        <w:color w:val="000000"/>
      </w:rPr>
      <w:t>6</w:t>
    </w:r>
    <w:r w:rsidR="00ED0CF0">
      <w:rPr>
        <w:rFonts w:ascii="Garamond" w:hAnsi="Garamond" w:cs="Palatino Linotype"/>
        <w:color w:val="000000"/>
      </w:rPr>
      <w:t>5</w:t>
    </w:r>
    <w:r w:rsidR="004254D9">
      <w:rPr>
        <w:rFonts w:ascii="Garamond" w:hAnsi="Garamond" w:cs="Palatino Linotype"/>
        <w:color w:val="000000"/>
      </w:rPr>
      <w:t>7</w:t>
    </w:r>
    <w:r w:rsidR="00B83898">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eTf2eURxuMkgyR5zBtTBRSi4JvVWJH0S4HPGBoWPPRYk5kutmiq8OJ1tKjyrC8ugxUYC2vj6QgPmXEZ5EjpHiw==" w:salt="rPwxTd6B0ZV0ja12UpMnj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58</cp:revision>
  <cp:lastPrinted>2014-05-16T09:23:00Z</cp:lastPrinted>
  <dcterms:created xsi:type="dcterms:W3CDTF">2021-10-21T06:58:00Z</dcterms:created>
  <dcterms:modified xsi:type="dcterms:W3CDTF">2022-11-09T09:55:00Z</dcterms:modified>
</cp:coreProperties>
</file>