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A4C7934"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9D42CB">
        <w:rPr>
          <w:rFonts w:ascii="Garamond" w:hAnsi="Garamond" w:cs="Arial"/>
          <w:b/>
          <w:bCs/>
          <w:sz w:val="28"/>
          <w:szCs w:val="28"/>
        </w:rPr>
        <w:t>2</w:t>
      </w:r>
      <w:r w:rsidR="00ED0CF0">
        <w:rPr>
          <w:rFonts w:ascii="Garamond" w:hAnsi="Garamond" w:cs="Arial"/>
          <w:b/>
          <w:bCs/>
          <w:sz w:val="28"/>
          <w:szCs w:val="28"/>
        </w:rPr>
        <w:t>4</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62274636"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047658">
        <w:rPr>
          <w:rFonts w:ascii="Garamond" w:hAnsi="Garamond" w:cs="Palatino Linotype"/>
          <w:color w:val="000000"/>
          <w:sz w:val="20"/>
          <w:szCs w:val="20"/>
        </w:rPr>
        <w:t>65</w:t>
      </w:r>
      <w:r w:rsidR="00ED0CF0">
        <w:rPr>
          <w:rFonts w:ascii="Garamond" w:hAnsi="Garamond" w:cs="Palatino Linotype"/>
          <w:color w:val="000000"/>
          <w:sz w:val="20"/>
          <w:szCs w:val="20"/>
        </w:rPr>
        <w:t>6</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01064" w14:textId="77777777" w:rsidR="00413B25" w:rsidRDefault="00413B25" w:rsidP="001B2927">
      <w:pPr>
        <w:spacing w:after="0" w:line="240" w:lineRule="auto"/>
      </w:pPr>
      <w:r>
        <w:separator/>
      </w:r>
    </w:p>
  </w:endnote>
  <w:endnote w:type="continuationSeparator" w:id="0">
    <w:p w14:paraId="3FD8FC17" w14:textId="77777777" w:rsidR="00413B25" w:rsidRDefault="00413B2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BA7E1" w14:textId="77777777" w:rsidR="00413B25" w:rsidRDefault="00413B25" w:rsidP="001B2927">
      <w:pPr>
        <w:spacing w:after="0" w:line="240" w:lineRule="auto"/>
      </w:pPr>
      <w:r>
        <w:separator/>
      </w:r>
    </w:p>
  </w:footnote>
  <w:footnote w:type="continuationSeparator" w:id="0">
    <w:p w14:paraId="4E21C635" w14:textId="77777777" w:rsidR="00413B25" w:rsidRDefault="00413B25"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5F5B28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047658">
      <w:rPr>
        <w:rFonts w:ascii="Garamond" w:hAnsi="Garamond" w:cs="Palatino Linotype"/>
        <w:color w:val="000000"/>
      </w:rPr>
      <w:t>6</w:t>
    </w:r>
    <w:r w:rsidR="00ED0CF0">
      <w:rPr>
        <w:rFonts w:ascii="Garamond" w:hAnsi="Garamond" w:cs="Palatino Linotype"/>
        <w:color w:val="000000"/>
      </w:rPr>
      <w:t>56</w:t>
    </w:r>
    <w:r w:rsidR="00B83898">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KC526/nHNxiQn+fedncKgOQbcUQInQsZV5dho9olCW+qUVeuBxM/c22rRgV/ymcn73MWlH427E8cMZ91Cdtg2A==" w:salt="kT5Pa5hT8tYTryDwjIwr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94"/>
    <w:rsid w:val="0057256E"/>
    <w:rsid w:val="00572987"/>
    <w:rsid w:val="00573BB2"/>
    <w:rsid w:val="00575DB3"/>
    <w:rsid w:val="00582B85"/>
    <w:rsid w:val="00585EB4"/>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57</cp:revision>
  <cp:lastPrinted>2014-05-16T09:23:00Z</cp:lastPrinted>
  <dcterms:created xsi:type="dcterms:W3CDTF">2021-10-21T06:58:00Z</dcterms:created>
  <dcterms:modified xsi:type="dcterms:W3CDTF">2022-11-09T09:47:00Z</dcterms:modified>
</cp:coreProperties>
</file>