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592FEAF"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9D42CB">
        <w:rPr>
          <w:rFonts w:ascii="Garamond" w:hAnsi="Garamond" w:cs="Arial"/>
          <w:b/>
          <w:bCs/>
          <w:sz w:val="28"/>
          <w:szCs w:val="28"/>
        </w:rPr>
        <w:t>2</w:t>
      </w:r>
      <w:r w:rsidR="00D5250D">
        <w:rPr>
          <w:rFonts w:ascii="Garamond" w:hAnsi="Garamond" w:cs="Arial"/>
          <w:b/>
          <w:bCs/>
          <w:sz w:val="28"/>
          <w:szCs w:val="28"/>
        </w:rPr>
        <w:t>3</w:t>
      </w:r>
      <w:r w:rsidR="00943A9D" w:rsidRPr="00A06014">
        <w:rPr>
          <w:rFonts w:ascii="Garamond" w:hAnsi="Garamond" w:cs="Arial"/>
          <w:b/>
          <w:bCs/>
          <w:sz w:val="28"/>
          <w:szCs w:val="28"/>
        </w:rPr>
        <w:t>-202</w:t>
      </w:r>
      <w:r w:rsidR="001E6E2D">
        <w:rPr>
          <w:rFonts w:ascii="Garamond" w:hAnsi="Garamond" w:cs="Arial"/>
          <w:b/>
          <w:bCs/>
          <w:sz w:val="28"/>
          <w:szCs w:val="28"/>
        </w:rPr>
        <w:t>2</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2C4270FC"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1E6E2D">
        <w:rPr>
          <w:rFonts w:ascii="Garamond" w:hAnsi="Garamond" w:cs="Palatino Linotype"/>
          <w:color w:val="000000"/>
          <w:sz w:val="20"/>
          <w:szCs w:val="20"/>
        </w:rPr>
        <w:t>2</w:t>
      </w:r>
      <w:r w:rsidR="00CF527D" w:rsidRPr="00A06014">
        <w:rPr>
          <w:rFonts w:ascii="Garamond" w:hAnsi="Garamond" w:cs="Palatino Linotype"/>
          <w:color w:val="000000"/>
          <w:sz w:val="20"/>
          <w:szCs w:val="20"/>
        </w:rPr>
        <w:t>V00000</w:t>
      </w:r>
      <w:r w:rsidR="00047658">
        <w:rPr>
          <w:rFonts w:ascii="Garamond" w:hAnsi="Garamond" w:cs="Palatino Linotype"/>
          <w:color w:val="000000"/>
          <w:sz w:val="20"/>
          <w:szCs w:val="20"/>
        </w:rPr>
        <w:t>655</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8608C" w14:textId="77777777" w:rsidR="00A32482" w:rsidRDefault="00A32482" w:rsidP="001B2927">
      <w:pPr>
        <w:spacing w:after="0" w:line="240" w:lineRule="auto"/>
      </w:pPr>
      <w:r>
        <w:separator/>
      </w:r>
    </w:p>
  </w:endnote>
  <w:endnote w:type="continuationSeparator" w:id="0">
    <w:p w14:paraId="3B7ADB1F" w14:textId="77777777" w:rsidR="00A32482" w:rsidRDefault="00A3248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AF485" w14:textId="77777777" w:rsidR="00A32482" w:rsidRDefault="00A32482" w:rsidP="001B2927">
      <w:pPr>
        <w:spacing w:after="0" w:line="240" w:lineRule="auto"/>
      </w:pPr>
      <w:r>
        <w:separator/>
      </w:r>
    </w:p>
  </w:footnote>
  <w:footnote w:type="continuationSeparator" w:id="0">
    <w:p w14:paraId="38254861" w14:textId="77777777" w:rsidR="00A32482" w:rsidRDefault="00A32482"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27B8BB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1E6E2D">
      <w:rPr>
        <w:rFonts w:ascii="Garamond" w:hAnsi="Garamond" w:cs="Palatino Linotype"/>
        <w:color w:val="000000"/>
      </w:rPr>
      <w:t>2</w:t>
    </w:r>
    <w:r w:rsidRPr="00EE0F12">
      <w:rPr>
        <w:rFonts w:ascii="Garamond" w:hAnsi="Garamond" w:cs="Palatino Linotype"/>
        <w:color w:val="000000"/>
      </w:rPr>
      <w:t>V00000</w:t>
    </w:r>
    <w:r w:rsidR="00047658">
      <w:rPr>
        <w:rFonts w:ascii="Garamond" w:hAnsi="Garamond" w:cs="Palatino Linotype"/>
        <w:color w:val="000000"/>
      </w:rPr>
      <w:t>655</w:t>
    </w:r>
    <w:r w:rsidR="00B83898">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E4ftj3bFvDnLqcWAmUJniRIqAQdJGGnRD8vh7dmaYQOr2iBpSIV6/IyjsTmrjpuq2XSKbFwmArAaO0rWvaus8Q==" w:salt="rklsvdcRrl8+OXLie1op6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2D92"/>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4404"/>
    <w:rsid w:val="004263CE"/>
    <w:rsid w:val="004319B1"/>
    <w:rsid w:val="00431A5C"/>
    <w:rsid w:val="0043596C"/>
    <w:rsid w:val="0043690A"/>
    <w:rsid w:val="004371E5"/>
    <w:rsid w:val="004376CC"/>
    <w:rsid w:val="0043793A"/>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94"/>
    <w:rsid w:val="0057256E"/>
    <w:rsid w:val="00572987"/>
    <w:rsid w:val="00573BB2"/>
    <w:rsid w:val="00575DB3"/>
    <w:rsid w:val="00582B85"/>
    <w:rsid w:val="00585EB4"/>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469C"/>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1217"/>
    <w:rsid w:val="009635D1"/>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C0FB4"/>
    <w:rsid w:val="009C1586"/>
    <w:rsid w:val="009C51BB"/>
    <w:rsid w:val="009C71BC"/>
    <w:rsid w:val="009D1A2B"/>
    <w:rsid w:val="009D3D5F"/>
    <w:rsid w:val="009D42CB"/>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2147</Words>
  <Characters>12672</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55</cp:revision>
  <cp:lastPrinted>2014-05-16T09:23:00Z</cp:lastPrinted>
  <dcterms:created xsi:type="dcterms:W3CDTF">2021-10-21T06:58:00Z</dcterms:created>
  <dcterms:modified xsi:type="dcterms:W3CDTF">2022-11-09T09:37:00Z</dcterms:modified>
</cp:coreProperties>
</file>