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A624A1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A624A1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03FEAA29" w:rsidR="00EB6175" w:rsidRPr="00A624A1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A624A1">
        <w:rPr>
          <w:rFonts w:ascii="Garamond" w:hAnsi="Garamond"/>
          <w:b/>
          <w:sz w:val="32"/>
          <w:szCs w:val="36"/>
        </w:rPr>
        <w:t>„</w:t>
      </w:r>
      <w:r w:rsidRPr="00A624A1">
        <w:rPr>
          <w:rFonts w:ascii="Garamond" w:hAnsi="Garamond"/>
          <w:b/>
          <w:bCs/>
          <w:sz w:val="32"/>
          <w:szCs w:val="36"/>
        </w:rPr>
        <w:t xml:space="preserve">Dynamický nákupní systém na </w:t>
      </w:r>
      <w:r w:rsidR="00A624A1" w:rsidRPr="00A624A1">
        <w:rPr>
          <w:rFonts w:ascii="Garamond" w:hAnsi="Garamond"/>
          <w:b/>
          <w:bCs/>
          <w:sz w:val="32"/>
          <w:szCs w:val="36"/>
        </w:rPr>
        <w:t>laboratorní a měřicí</w:t>
      </w:r>
      <w:r w:rsidRPr="00A624A1">
        <w:rPr>
          <w:rFonts w:ascii="Garamond" w:hAnsi="Garamond"/>
          <w:b/>
          <w:bCs/>
          <w:sz w:val="32"/>
          <w:szCs w:val="36"/>
        </w:rPr>
        <w:t xml:space="preserve"> techniku (III.)“</w:t>
      </w:r>
    </w:p>
    <w:p w14:paraId="42EB36D6" w14:textId="4DE5BF20" w:rsidR="00EB6175" w:rsidRPr="00A624A1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A624A1">
        <w:rPr>
          <w:rFonts w:ascii="Garamond" w:hAnsi="Garamond"/>
          <w:sz w:val="28"/>
          <w:szCs w:val="28"/>
        </w:rPr>
        <w:t>(</w:t>
      </w:r>
      <w:r w:rsidR="003C1FD6" w:rsidRPr="00A624A1">
        <w:rPr>
          <w:rFonts w:ascii="Garamond" w:hAnsi="Garamond"/>
          <w:sz w:val="28"/>
          <w:szCs w:val="28"/>
        </w:rPr>
        <w:t>d</w:t>
      </w:r>
      <w:r w:rsidRPr="00A624A1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A624A1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40FFE2F2" w:rsidR="00EB6175" w:rsidRPr="00A624A1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A624A1">
        <w:rPr>
          <w:rFonts w:ascii="Garamond" w:hAnsi="Garamond"/>
          <w:sz w:val="24"/>
          <w:szCs w:val="24"/>
        </w:rPr>
        <w:t>Veřejná zakázka:</w:t>
      </w:r>
      <w:r w:rsidRPr="00A624A1">
        <w:rPr>
          <w:rFonts w:ascii="Garamond" w:hAnsi="Garamond"/>
          <w:sz w:val="24"/>
          <w:szCs w:val="24"/>
        </w:rPr>
        <w:tab/>
      </w:r>
      <w:r w:rsidR="00A624A1" w:rsidRPr="00A624A1">
        <w:rPr>
          <w:rFonts w:ascii="Garamond" w:hAnsi="Garamond"/>
          <w:sz w:val="24"/>
          <w:szCs w:val="24"/>
        </w:rPr>
        <w:t>Laboratorní a měřicí</w:t>
      </w:r>
      <w:r w:rsidRPr="00A624A1">
        <w:rPr>
          <w:rFonts w:ascii="Garamond" w:hAnsi="Garamond"/>
          <w:sz w:val="24"/>
          <w:szCs w:val="24"/>
        </w:rPr>
        <w:t xml:space="preserve"> technika (III.) </w:t>
      </w:r>
      <w:r w:rsidR="003244C0">
        <w:rPr>
          <w:rFonts w:ascii="Garamond" w:hAnsi="Garamond"/>
          <w:sz w:val="24"/>
          <w:szCs w:val="24"/>
        </w:rPr>
        <w:t>0</w:t>
      </w:r>
      <w:r w:rsidR="00DA6EC4">
        <w:rPr>
          <w:rFonts w:ascii="Garamond" w:hAnsi="Garamond"/>
          <w:sz w:val="24"/>
          <w:szCs w:val="24"/>
        </w:rPr>
        <w:t>5</w:t>
      </w:r>
      <w:r w:rsidR="000354D8">
        <w:rPr>
          <w:rFonts w:ascii="Garamond" w:hAnsi="Garamond"/>
          <w:sz w:val="24"/>
          <w:szCs w:val="24"/>
        </w:rPr>
        <w:t>3</w:t>
      </w:r>
      <w:r w:rsidRPr="00A624A1">
        <w:rPr>
          <w:rFonts w:ascii="Garamond" w:hAnsi="Garamond"/>
          <w:sz w:val="24"/>
          <w:szCs w:val="24"/>
        </w:rPr>
        <w:t>-202</w:t>
      </w:r>
      <w:r w:rsidR="00B26A4A">
        <w:rPr>
          <w:rFonts w:ascii="Garamond" w:hAnsi="Garamond"/>
          <w:sz w:val="24"/>
          <w:szCs w:val="24"/>
        </w:rPr>
        <w:t>2</w:t>
      </w:r>
    </w:p>
    <w:p w14:paraId="734915B7" w14:textId="583F8B34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r w:rsidR="00DC7475" w:rsidRPr="00DC7475">
        <w:t>https://zaka</w:t>
      </w:r>
      <w:r w:rsidR="00363D53">
        <w:t>zky.zcu.cz/contract_display_</w:t>
      </w:r>
      <w:r w:rsidR="00B26A4A">
        <w:t>5</w:t>
      </w:r>
      <w:r w:rsidR="00DA6EC4">
        <w:t>70</w:t>
      </w:r>
      <w:r w:rsidR="000354D8">
        <w:t>5</w:t>
      </w:r>
      <w:r w:rsidR="00DC7475" w:rsidRPr="00DC7475">
        <w:t>.html</w:t>
      </w:r>
    </w:p>
    <w:p w14:paraId="2B5F5335" w14:textId="077CD8C3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6E96FFA8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DA6EC4">
        <w:rPr>
          <w:rFonts w:ascii="Garamond" w:hAnsi="Garamond" w:cs="Arial"/>
          <w:b/>
          <w:sz w:val="22"/>
          <w:szCs w:val="22"/>
        </w:rPr>
        <w:t>1</w:t>
      </w:r>
      <w:r w:rsidR="000354D8">
        <w:rPr>
          <w:rFonts w:ascii="Garamond" w:hAnsi="Garamond" w:cs="Arial"/>
          <w:b/>
          <w:sz w:val="22"/>
          <w:szCs w:val="22"/>
        </w:rPr>
        <w:t>7</w:t>
      </w:r>
      <w:r w:rsidR="00927832">
        <w:rPr>
          <w:rFonts w:ascii="Garamond" w:hAnsi="Garamond" w:cs="Arial"/>
          <w:b/>
          <w:sz w:val="22"/>
          <w:szCs w:val="22"/>
        </w:rPr>
        <w:t>.</w:t>
      </w:r>
      <w:r w:rsidR="007C382D">
        <w:rPr>
          <w:rFonts w:ascii="Garamond" w:hAnsi="Garamond" w:cs="Arial"/>
          <w:b/>
          <w:sz w:val="22"/>
          <w:szCs w:val="22"/>
        </w:rPr>
        <w:t>1</w:t>
      </w:r>
      <w:r w:rsidR="00DA6EC4">
        <w:rPr>
          <w:rFonts w:ascii="Garamond" w:hAnsi="Garamond" w:cs="Arial"/>
          <w:b/>
          <w:sz w:val="22"/>
          <w:szCs w:val="22"/>
        </w:rPr>
        <w:t>1</w:t>
      </w:r>
      <w:r w:rsidR="00DC7475" w:rsidRPr="00DC7475">
        <w:rPr>
          <w:rFonts w:ascii="Garamond" w:hAnsi="Garamond" w:cs="Arial"/>
          <w:b/>
          <w:sz w:val="22"/>
          <w:szCs w:val="22"/>
        </w:rPr>
        <w:t>.202</w:t>
      </w:r>
      <w:r w:rsidR="002D2B61">
        <w:rPr>
          <w:rFonts w:ascii="Garamond" w:hAnsi="Garamond" w:cs="Arial"/>
          <w:b/>
          <w:sz w:val="22"/>
          <w:szCs w:val="22"/>
        </w:rPr>
        <w:t>2</w:t>
      </w:r>
      <w:r w:rsidR="003C1FD6" w:rsidRPr="00136141">
        <w:rPr>
          <w:rFonts w:ascii="Garamond" w:hAnsi="Garamond" w:cs="Arial"/>
          <w:sz w:val="22"/>
          <w:szCs w:val="22"/>
        </w:rPr>
        <w:t xml:space="preserve"> do</w:t>
      </w:r>
      <w:r w:rsidRPr="00136141">
        <w:rPr>
          <w:rFonts w:ascii="Garamond" w:hAnsi="Garamond" w:cs="Arial"/>
          <w:sz w:val="22"/>
          <w:szCs w:val="22"/>
        </w:rPr>
        <w:t xml:space="preserve"> </w:t>
      </w:r>
      <w:r w:rsidR="00BD3C6F">
        <w:rPr>
          <w:rFonts w:ascii="Garamond" w:hAnsi="Garamond" w:cs="Arial"/>
          <w:sz w:val="22"/>
          <w:szCs w:val="22"/>
        </w:rPr>
        <w:t>09</w:t>
      </w:r>
      <w:r w:rsidR="00927832">
        <w:rPr>
          <w:rFonts w:ascii="Garamond" w:hAnsi="Garamond" w:cs="Arial"/>
          <w:sz w:val="22"/>
          <w:szCs w:val="22"/>
        </w:rPr>
        <w:t>:</w:t>
      </w:r>
      <w:r w:rsidR="009C041F">
        <w:rPr>
          <w:rFonts w:ascii="Garamond" w:hAnsi="Garamond" w:cs="Arial"/>
          <w:sz w:val="22"/>
          <w:szCs w:val="22"/>
        </w:rPr>
        <w:t>3</w:t>
      </w:r>
      <w:r w:rsidR="00DA6EC4">
        <w:rPr>
          <w:rFonts w:ascii="Garamond" w:hAnsi="Garamond" w:cs="Arial"/>
          <w:sz w:val="22"/>
          <w:szCs w:val="22"/>
        </w:rPr>
        <w:t>0</w:t>
      </w:r>
      <w:r w:rsidRPr="00B02193">
        <w:rPr>
          <w:rFonts w:ascii="Garamond" w:hAnsi="Garamond" w:cs="Arial"/>
          <w:sz w:val="22"/>
          <w:szCs w:val="22"/>
        </w:rPr>
        <w:t xml:space="preserve"> hod</w:t>
      </w:r>
      <w:r w:rsidR="003C1FD6" w:rsidRPr="00B02193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9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6E32987" w:rsidR="002F419F" w:rsidRPr="00F54D1D" w:rsidRDefault="00A624A1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bCs/>
          <w:sz w:val="22"/>
          <w:szCs w:val="22"/>
        </w:rPr>
        <w:t>Michaela Vítková</w:t>
      </w:r>
      <w:r w:rsidR="00D05AA8" w:rsidRPr="00F54D1D">
        <w:rPr>
          <w:rFonts w:ascii="Garamond" w:hAnsi="Garamond" w:cs="Arial"/>
          <w:sz w:val="22"/>
          <w:szCs w:val="22"/>
        </w:rPr>
        <w:t>, tel.: +420</w:t>
      </w:r>
      <w:r w:rsidR="006C69C1" w:rsidRPr="00F54D1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sz w:val="22"/>
          <w:szCs w:val="22"/>
        </w:rPr>
        <w:t>69</w:t>
      </w:r>
      <w:r w:rsidR="00D05AA8" w:rsidRPr="00F54D1D">
        <w:rPr>
          <w:rFonts w:ascii="Garamond" w:hAnsi="Garamond" w:cs="Arial"/>
          <w:sz w:val="22"/>
          <w:szCs w:val="22"/>
        </w:rPr>
        <w:t xml:space="preserve">, e-mail: </w:t>
      </w:r>
      <w:r w:rsidR="00E929D9" w:rsidRPr="00A624A1">
        <w:rPr>
          <w:rFonts w:ascii="Garamond" w:hAnsi="Garamond" w:cs="Arial"/>
          <w:bCs/>
          <w:sz w:val="22"/>
          <w:szCs w:val="22"/>
        </w:rPr>
        <w:t>vitkov</w:t>
      </w:r>
      <w:r w:rsidR="00E929D9" w:rsidRPr="00F54D1D">
        <w:rPr>
          <w:rFonts w:ascii="Garamond" w:hAnsi="Garamond" w:cs="Arial"/>
          <w:sz w:val="22"/>
          <w:szCs w:val="22"/>
        </w:rPr>
        <w:t>@</w:t>
      </w:r>
      <w:r w:rsidR="003C1FD6" w:rsidRPr="00F54D1D">
        <w:rPr>
          <w:rFonts w:ascii="Garamond" w:hAnsi="Garamond" w:cs="Arial"/>
          <w:sz w:val="22"/>
          <w:szCs w:val="22"/>
        </w:rPr>
        <w:t>ps</w:t>
      </w:r>
      <w:r w:rsidR="001905EC" w:rsidRPr="00F54D1D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51BAC5A8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</w:t>
      </w:r>
      <w:r w:rsidRPr="00F54D1D">
        <w:rPr>
          <w:rFonts w:ascii="Garamond" w:hAnsi="Garamond"/>
          <w:color w:val="000000"/>
        </w:rPr>
        <w:lastRenderedPageBreak/>
        <w:t xml:space="preserve">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t>Předmět veřejné zakázky</w:t>
      </w:r>
      <w:bookmarkEnd w:id="6"/>
      <w:bookmarkEnd w:id="7"/>
      <w:bookmarkEnd w:id="8"/>
    </w:p>
    <w:p w14:paraId="6EC6D2AD" w14:textId="5346EAB9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A624A1" w:rsidRPr="00A624A1">
        <w:rPr>
          <w:rFonts w:ascii="Garamond" w:hAnsi="Garamond" w:cs="Arial"/>
        </w:rPr>
        <w:t xml:space="preserve">laboratorní a měřicí </w:t>
      </w:r>
      <w:r w:rsidR="00BD3729" w:rsidRPr="00A624A1">
        <w:rPr>
          <w:rFonts w:ascii="Garamond" w:hAnsi="Garamond" w:cs="Arial"/>
        </w:rPr>
        <w:t>techniky</w:t>
      </w:r>
      <w:r w:rsidR="00BD3729" w:rsidRPr="00B02193">
        <w:rPr>
          <w:rFonts w:ascii="Garamond" w:hAnsi="Garamond" w:cs="Arial"/>
        </w:rPr>
        <w:t xml:space="preserve"> (dále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2A14C132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C15B62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="00B014BB">
        <w:rPr>
          <w:rFonts w:ascii="Garamond" w:hAnsi="Garamond" w:cs="Arial"/>
          <w:sz w:val="22"/>
          <w:szCs w:val="22"/>
        </w:rPr>
        <w:t xml:space="preserve"> a 8.6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C15B62">
        <w:rPr>
          <w:rFonts w:ascii="Garamond" w:hAnsi="Garamond" w:cs="Arial"/>
          <w:sz w:val="22"/>
          <w:szCs w:val="22"/>
        </w:rPr>
        <w:t xml:space="preserve">Výzvy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0D50E3EB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Struktura přílohy č. 2 návrhu Smlouvy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59795469" w14:textId="77777777" w:rsidR="00B014BB" w:rsidRPr="00B014BB" w:rsidRDefault="002012BB" w:rsidP="00B014BB">
      <w:pPr>
        <w:pStyle w:val="Odstavec"/>
        <w:numPr>
          <w:ilvl w:val="1"/>
          <w:numId w:val="19"/>
        </w:numPr>
        <w:spacing w:before="120" w:after="120"/>
        <w:ind w:left="567" w:hanging="567"/>
        <w:textAlignment w:val="auto"/>
        <w:rPr>
          <w:rFonts w:ascii="Garamond" w:hAnsi="Garamond" w:cs="Arial"/>
          <w:sz w:val="22"/>
          <w:szCs w:val="22"/>
        </w:rPr>
      </w:pPr>
      <w:r w:rsidRPr="00B014B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B014BB">
        <w:rPr>
          <w:rFonts w:ascii="Garamond" w:hAnsi="Garamond" w:cs="Arial"/>
          <w:sz w:val="22"/>
          <w:szCs w:val="22"/>
          <w:highlight w:val="yellow"/>
        </w:rPr>
        <w:t>žlutě</w:t>
      </w:r>
      <w:r w:rsidRPr="00B014B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B014BB">
        <w:rPr>
          <w:rFonts w:ascii="Garamond" w:hAnsi="Garamond" w:cs="Arial"/>
          <w:sz w:val="22"/>
          <w:szCs w:val="22"/>
        </w:rPr>
        <w:t xml:space="preserve">, tj. části </w:t>
      </w:r>
      <w:r w:rsidRPr="00B014B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B014BB">
        <w:rPr>
          <w:rFonts w:ascii="Garamond" w:hAnsi="Garamond"/>
          <w:color w:val="00000A"/>
          <w:sz w:val="22"/>
          <w:szCs w:val="22"/>
        </w:rPr>
        <w:t>„</w:t>
      </w:r>
      <w:r w:rsidRPr="00B014BB">
        <w:rPr>
          <w:rFonts w:ascii="Garamond" w:hAnsi="Garamond"/>
          <w:color w:val="00000A"/>
          <w:sz w:val="22"/>
          <w:szCs w:val="22"/>
        </w:rPr>
        <w:t>[</w:t>
      </w:r>
      <w:r w:rsidRPr="00B014B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B014BB">
        <w:rPr>
          <w:rFonts w:ascii="Garamond" w:hAnsi="Garamond"/>
          <w:color w:val="00000A"/>
          <w:sz w:val="22"/>
          <w:szCs w:val="22"/>
        </w:rPr>
        <w:t>]</w:t>
      </w:r>
      <w:r w:rsidR="00E53764" w:rsidRPr="00B014BB">
        <w:rPr>
          <w:rFonts w:ascii="Garamond" w:hAnsi="Garamond"/>
          <w:color w:val="00000A"/>
          <w:sz w:val="22"/>
          <w:szCs w:val="22"/>
        </w:rPr>
        <w:t>“</w:t>
      </w:r>
    </w:p>
    <w:p w14:paraId="75CFE804" w14:textId="40F6DC97" w:rsidR="00B014BB" w:rsidRPr="00B014BB" w:rsidRDefault="00B014BB" w:rsidP="00B014BB">
      <w:pPr>
        <w:pStyle w:val="Odstavec"/>
        <w:numPr>
          <w:ilvl w:val="1"/>
          <w:numId w:val="19"/>
        </w:numPr>
        <w:spacing w:before="120" w:after="120"/>
        <w:ind w:left="567" w:hanging="567"/>
        <w:textAlignment w:val="auto"/>
        <w:rPr>
          <w:rFonts w:ascii="Garamond" w:hAnsi="Garamond" w:cs="Arial"/>
          <w:color w:val="000000" w:themeColor="text1"/>
          <w:sz w:val="22"/>
          <w:szCs w:val="22"/>
        </w:rPr>
      </w:pPr>
      <w:r w:rsidRPr="00B014BB">
        <w:rPr>
          <w:rStyle w:val="docdata"/>
          <w:rFonts w:ascii="Garamond" w:hAnsi="Garamond"/>
          <w:color w:val="000000" w:themeColor="text1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B014BB">
        <w:rPr>
          <w:rFonts w:ascii="Garamond" w:hAnsi="Garamond"/>
          <w:color w:val="000000" w:themeColor="text1"/>
          <w:sz w:val="22"/>
          <w:szCs w:val="22"/>
        </w:rPr>
        <w:t xml:space="preserve">pokud Zadavatel takové údaje u dané položky vyžaduje doplnit, tj. pokud je příslušná buňka tabulky </w:t>
      </w:r>
      <w:r w:rsidRPr="00B014BB">
        <w:rPr>
          <w:rFonts w:ascii="Garamond" w:hAnsi="Garamond" w:cs="Arial"/>
          <w:color w:val="000000" w:themeColor="text1"/>
          <w:sz w:val="22"/>
          <w:szCs w:val="22"/>
          <w:highlight w:val="yellow"/>
        </w:rPr>
        <w:t>žlutě</w:t>
      </w:r>
      <w:r w:rsidRPr="00B014BB">
        <w:rPr>
          <w:rFonts w:ascii="Garamond" w:hAnsi="Garamond" w:cs="Arial"/>
          <w:color w:val="000000" w:themeColor="text1"/>
          <w:sz w:val="22"/>
          <w:szCs w:val="22"/>
        </w:rPr>
        <w:t xml:space="preserve"> zvýrazněna</w:t>
      </w:r>
      <w:r w:rsidRPr="00B014BB">
        <w:rPr>
          <w:rFonts w:ascii="Garamond" w:hAnsi="Garamond"/>
          <w:color w:val="000000" w:themeColor="text1"/>
          <w:sz w:val="22"/>
          <w:szCs w:val="22"/>
        </w:rPr>
        <w:t xml:space="preserve">. </w:t>
      </w:r>
      <w:r w:rsidRPr="00B014BB">
        <w:rPr>
          <w:rFonts w:ascii="Garamond" w:hAnsi="Garamond" w:cs="Arial"/>
          <w:color w:val="000000" w:themeColor="text1"/>
          <w:sz w:val="22"/>
          <w:szCs w:val="22"/>
        </w:rPr>
        <w:t>V případě nesplnění této podmínky může být dodavatel vyloučen ze zadávání veřejné zakázky</w:t>
      </w:r>
      <w:r w:rsidRPr="00B014BB">
        <w:rPr>
          <w:rFonts w:ascii="Garamond" w:hAnsi="Garamond"/>
          <w:color w:val="000000" w:themeColor="text1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FFF24A6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lastRenderedPageBreak/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241F00FD" w14:textId="72DCB142" w:rsidR="007706A8" w:rsidRPr="00C53DF1" w:rsidRDefault="00D57265" w:rsidP="00C53DF1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C53DF1">
        <w:rPr>
          <w:rFonts w:ascii="Garamond" w:hAnsi="Garamond"/>
          <w:sz w:val="22"/>
          <w:szCs w:val="22"/>
        </w:rPr>
        <w:t>Z</w:t>
      </w:r>
      <w:r w:rsidR="003A2A0C" w:rsidRPr="00C53DF1">
        <w:rPr>
          <w:rFonts w:ascii="Garamond" w:hAnsi="Garamond"/>
          <w:sz w:val="22"/>
          <w:szCs w:val="22"/>
        </w:rPr>
        <w:t>ásady sociálně odpovědného zadávání</w:t>
      </w:r>
      <w:r w:rsidRPr="00C53DF1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 w:rsidRPr="00C53DF1">
        <w:rPr>
          <w:rFonts w:ascii="Garamond" w:hAnsi="Garamond"/>
          <w:sz w:val="22"/>
          <w:szCs w:val="22"/>
        </w:rPr>
        <w:t> </w:t>
      </w:r>
      <w:r w:rsidRPr="00C53DF1">
        <w:rPr>
          <w:rFonts w:ascii="Garamond" w:hAnsi="Garamond"/>
          <w:sz w:val="22"/>
          <w:szCs w:val="22"/>
        </w:rPr>
        <w:t xml:space="preserve">součástí Výzvy </w:t>
      </w:r>
      <w:r w:rsidR="003A2A0C" w:rsidRPr="00C53DF1">
        <w:rPr>
          <w:rFonts w:ascii="Garamond" w:hAnsi="Garamond"/>
          <w:sz w:val="22"/>
          <w:szCs w:val="22"/>
        </w:rPr>
        <w:t xml:space="preserve">jsou vzorové dokumenty, které snižují administrativní náročnost při zpracování </w:t>
      </w:r>
    </w:p>
    <w:p w14:paraId="584BD0A8" w14:textId="0A7897D2" w:rsidR="003A2A0C" w:rsidRDefault="005E1AA8" w:rsidP="00486FD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732D2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732D2">
        <w:rPr>
          <w:rFonts w:ascii="Garamond" w:hAnsi="Garamond"/>
          <w:sz w:val="22"/>
          <w:szCs w:val="22"/>
        </w:rPr>
        <w:t xml:space="preserve">zásad a </w:t>
      </w:r>
      <w:r w:rsidRPr="002732D2">
        <w:rPr>
          <w:rFonts w:ascii="Garamond" w:hAnsi="Garamond"/>
          <w:sz w:val="22"/>
          <w:szCs w:val="22"/>
        </w:rPr>
        <w:t>aspektů odpovědného zadávání, když s ohledem na povahu a smysl veřejné</w:t>
      </w:r>
      <w:r w:rsidRPr="00D452F8">
        <w:rPr>
          <w:rFonts w:ascii="Garamond" w:hAnsi="Garamond"/>
          <w:sz w:val="22"/>
          <w:szCs w:val="22"/>
        </w:rPr>
        <w:t xml:space="preserve"> zakázky a zejm. způsob jejíh</w:t>
      </w:r>
      <w:r w:rsidR="00D452F8">
        <w:rPr>
          <w:rFonts w:ascii="Garamond" w:hAnsi="Garamond"/>
          <w:sz w:val="22"/>
          <w:szCs w:val="22"/>
        </w:rPr>
        <w:t>o</w:t>
      </w:r>
      <w:r w:rsidRPr="00D452F8">
        <w:rPr>
          <w:rFonts w:ascii="Garamond" w:hAnsi="Garamond"/>
          <w:sz w:val="22"/>
          <w:szCs w:val="22"/>
        </w:rPr>
        <w:t xml:space="preserve"> zadávání </w:t>
      </w:r>
      <w:r w:rsidR="00D452F8">
        <w:rPr>
          <w:rFonts w:ascii="Garamond" w:hAnsi="Garamond"/>
          <w:sz w:val="22"/>
          <w:szCs w:val="22"/>
        </w:rPr>
        <w:t xml:space="preserve">dospěl </w:t>
      </w:r>
      <w:r w:rsidR="00D452F8" w:rsidRPr="00D452F8">
        <w:rPr>
          <w:rFonts w:ascii="Garamond" w:hAnsi="Garamond"/>
          <w:sz w:val="22"/>
          <w:szCs w:val="22"/>
        </w:rPr>
        <w:t>k</w:t>
      </w:r>
      <w:r w:rsidR="00D452F8" w:rsidRPr="00C53DF1">
        <w:rPr>
          <w:rFonts w:ascii="Garamond" w:hAnsi="Garamond"/>
          <w:sz w:val="22"/>
          <w:szCs w:val="22"/>
        </w:rPr>
        <w:t> </w:t>
      </w:r>
      <w:r w:rsidR="00D452F8" w:rsidRPr="00D452F8">
        <w:rPr>
          <w:rFonts w:ascii="Garamond" w:hAnsi="Garamond"/>
          <w:sz w:val="22"/>
          <w:szCs w:val="22"/>
        </w:rPr>
        <w:t>závěru</w:t>
      </w:r>
      <w:r w:rsidRPr="00D452F8">
        <w:rPr>
          <w:rFonts w:ascii="Garamond" w:hAnsi="Garamond"/>
          <w:sz w:val="22"/>
          <w:szCs w:val="22"/>
        </w:rPr>
        <w:t xml:space="preserve">, že </w:t>
      </w:r>
      <w:r w:rsidR="006504FE" w:rsidRPr="00D452F8">
        <w:rPr>
          <w:rFonts w:ascii="Garamond" w:hAnsi="Garamond"/>
          <w:sz w:val="22"/>
          <w:szCs w:val="22"/>
        </w:rPr>
        <w:t>zohlednění</w:t>
      </w:r>
      <w:r w:rsidRPr="00D452F8">
        <w:rPr>
          <w:rFonts w:ascii="Garamond" w:hAnsi="Garamond"/>
          <w:sz w:val="22"/>
          <w:szCs w:val="22"/>
        </w:rPr>
        <w:t xml:space="preserve"> jiných </w:t>
      </w:r>
      <w:r w:rsidR="00305BB0" w:rsidRPr="00D452F8">
        <w:rPr>
          <w:rFonts w:ascii="Garamond" w:hAnsi="Garamond"/>
          <w:sz w:val="22"/>
          <w:szCs w:val="22"/>
        </w:rPr>
        <w:t xml:space="preserve">než </w:t>
      </w:r>
      <w:r w:rsidRPr="00D452F8">
        <w:rPr>
          <w:rFonts w:ascii="Garamond" w:hAnsi="Garamond"/>
          <w:sz w:val="22"/>
          <w:szCs w:val="22"/>
        </w:rPr>
        <w:t xml:space="preserve">výše uvedených </w:t>
      </w:r>
      <w:r w:rsidR="00D57265">
        <w:rPr>
          <w:rFonts w:ascii="Garamond" w:hAnsi="Garamond"/>
          <w:sz w:val="22"/>
          <w:szCs w:val="22"/>
        </w:rPr>
        <w:t xml:space="preserve">zásad a </w:t>
      </w:r>
      <w:r w:rsidRPr="00D452F8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lastRenderedPageBreak/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C53DF1">
        <w:rPr>
          <w:rFonts w:ascii="Garamond" w:hAnsi="Garamond"/>
        </w:rPr>
        <w:t xml:space="preserve">Zadavatel si vyhrazuje právo před uzavřením Smlouvy vyloučit </w:t>
      </w:r>
      <w:r w:rsidR="008C2C2D" w:rsidRPr="00C53DF1">
        <w:rPr>
          <w:rFonts w:ascii="Garamond" w:hAnsi="Garamond"/>
        </w:rPr>
        <w:t xml:space="preserve">z Předmětu plnění </w:t>
      </w:r>
      <w:r w:rsidRPr="00C53DF1">
        <w:rPr>
          <w:rFonts w:ascii="Garamond" w:hAnsi="Garamond"/>
        </w:rPr>
        <w:t>položky</w:t>
      </w:r>
      <w:r w:rsidR="008C2C2D" w:rsidRPr="00C53DF1">
        <w:rPr>
          <w:rFonts w:ascii="Garamond" w:hAnsi="Garamond"/>
        </w:rPr>
        <w:t xml:space="preserve">, </w:t>
      </w:r>
      <w:r w:rsidR="002E4ED7" w:rsidRPr="00C53DF1">
        <w:rPr>
          <w:rFonts w:ascii="Garamond" w:hAnsi="Garamond"/>
        </w:rPr>
        <w:t>které mají být</w:t>
      </w:r>
      <w:r w:rsidR="002E4ED7">
        <w:rPr>
          <w:rFonts w:ascii="Garamond" w:hAnsi="Garamond"/>
        </w:rPr>
        <w:t xml:space="preserve">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42F5F518" w:rsidR="003B4D43" w:rsidRPr="00C53DF1" w:rsidRDefault="00184824" w:rsidP="00294B61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C53DF1">
        <w:rPr>
          <w:rFonts w:ascii="Garamond" w:hAnsi="Garamond" w:cs="Arial"/>
          <w:sz w:val="22"/>
          <w:szCs w:val="22"/>
        </w:rPr>
        <w:t>Nejsou stanoveny</w:t>
      </w:r>
      <w:r w:rsidR="003B4D43" w:rsidRPr="00C53DF1">
        <w:rPr>
          <w:rFonts w:ascii="Garamond" w:hAnsi="Garamond" w:cs="Arial"/>
          <w:sz w:val="22"/>
          <w:szCs w:val="22"/>
        </w:rPr>
        <w:t>.</w:t>
      </w:r>
    </w:p>
    <w:p w14:paraId="5DFAD038" w14:textId="182551C2" w:rsidR="003D52BD" w:rsidRPr="00C53DF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C53DF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C53DF1">
        <w:rPr>
          <w:rFonts w:ascii="Garamond" w:hAnsi="Garamond" w:cs="Arial"/>
          <w:b/>
          <w:sz w:val="22"/>
          <w:szCs w:val="22"/>
        </w:rPr>
        <w:t>doplněn</w:t>
      </w:r>
      <w:r w:rsidRPr="00C53DF1">
        <w:rPr>
          <w:rFonts w:ascii="Garamond" w:hAnsi="Garamond" w:cs="Arial"/>
          <w:b/>
          <w:sz w:val="22"/>
          <w:szCs w:val="22"/>
        </w:rPr>
        <w:t>a</w:t>
      </w:r>
      <w:r w:rsidR="003D52BD" w:rsidRPr="00C53DF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C53DF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C53DF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C53DF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Pr="00DC7475" w:rsidRDefault="00C667B7" w:rsidP="00C667B7">
      <w:pPr>
        <w:tabs>
          <w:tab w:val="center" w:pos="6804"/>
        </w:tabs>
        <w:ind w:left="0"/>
        <w:rPr>
          <w:rFonts w:ascii="Garamond" w:hAnsi="Garamond"/>
          <w:sz w:val="22"/>
          <w:szCs w:val="22"/>
        </w:rPr>
      </w:pPr>
      <w:r w:rsidRPr="00DC7475">
        <w:rPr>
          <w:rFonts w:ascii="Garamond" w:hAnsi="Garamond"/>
          <w:sz w:val="22"/>
          <w:szCs w:val="22"/>
        </w:rPr>
        <w:t xml:space="preserve">na základě pověření </w:t>
      </w:r>
      <w:r w:rsidR="00E929D9" w:rsidRPr="00DC7475">
        <w:rPr>
          <w:rFonts w:ascii="Garamond" w:hAnsi="Garamond"/>
          <w:sz w:val="22"/>
          <w:szCs w:val="22"/>
        </w:rPr>
        <w:t>Michaela Vítková</w:t>
      </w:r>
    </w:p>
    <w:p w14:paraId="775138E0" w14:textId="3C63B9AD" w:rsidR="00C667B7" w:rsidRPr="00DC7475" w:rsidRDefault="00E929D9" w:rsidP="00C667B7">
      <w:pPr>
        <w:tabs>
          <w:tab w:val="center" w:pos="6804"/>
        </w:tabs>
        <w:ind w:left="0"/>
        <w:rPr>
          <w:rFonts w:ascii="Garamond" w:hAnsi="Garamond"/>
          <w:sz w:val="22"/>
          <w:szCs w:val="22"/>
        </w:rPr>
      </w:pPr>
      <w:r w:rsidRPr="00DC7475">
        <w:rPr>
          <w:rFonts w:ascii="Garamond" w:hAnsi="Garamond"/>
          <w:sz w:val="22"/>
          <w:szCs w:val="22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0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ED0E9C" w14:textId="77777777" w:rsidR="00453ADF" w:rsidRDefault="00453ADF" w:rsidP="00795AAC">
      <w:r>
        <w:separator/>
      </w:r>
    </w:p>
  </w:endnote>
  <w:endnote w:type="continuationSeparator" w:id="0">
    <w:p w14:paraId="10DA801B" w14:textId="77777777" w:rsidR="00453ADF" w:rsidRDefault="00453ADF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C6483" w14:textId="48CDA1DF" w:rsidR="00AD69FB" w:rsidRPr="00EB6175" w:rsidRDefault="00424EA9" w:rsidP="002F419F">
    <w:pPr>
      <w:pStyle w:val="Zpat"/>
      <w:spacing w:before="240"/>
      <w:jc w:val="center"/>
      <w:rPr>
        <w:rFonts w:ascii="Garamond" w:hAnsi="Garamond"/>
      </w:rPr>
    </w:pPr>
    <w:r>
      <w:tab/>
    </w:r>
    <w:r w:rsidR="007E7F8F">
      <w:t>s</w:t>
    </w:r>
    <w:r w:rsidR="00AD69FB" w:rsidRPr="00EB6175">
      <w:rPr>
        <w:rFonts w:ascii="Garamond" w:eastAsia="Arial" w:hAnsi="Garamond" w:cs="Arial"/>
        <w:sz w:val="16"/>
        <w:szCs w:val="16"/>
      </w:rPr>
      <w:t xml:space="preserve">tránka </w:t>
    </w:r>
    <w:r w:rsidR="00AD69FB" w:rsidRPr="00EB6175">
      <w:rPr>
        <w:rFonts w:ascii="Garamond" w:eastAsia="Arial" w:hAnsi="Garamond" w:cs="Arial"/>
        <w:sz w:val="16"/>
        <w:szCs w:val="16"/>
      </w:rPr>
      <w:fldChar w:fldCharType="begin"/>
    </w:r>
    <w:r w:rsidR="00AD69FB"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="00AD69FB" w:rsidRPr="00EB6175">
      <w:rPr>
        <w:rFonts w:ascii="Garamond" w:eastAsia="Arial" w:hAnsi="Garamond" w:cs="Arial"/>
        <w:sz w:val="16"/>
        <w:szCs w:val="16"/>
      </w:rPr>
      <w:fldChar w:fldCharType="separate"/>
    </w:r>
    <w:r w:rsidR="00363D53">
      <w:rPr>
        <w:rFonts w:ascii="Garamond" w:eastAsia="Arial" w:hAnsi="Garamond" w:cs="Arial"/>
        <w:noProof/>
        <w:sz w:val="16"/>
        <w:szCs w:val="16"/>
      </w:rPr>
      <w:t>1</w:t>
    </w:r>
    <w:r w:rsidR="00AD69FB" w:rsidRPr="00EB6175">
      <w:rPr>
        <w:rFonts w:ascii="Garamond" w:eastAsia="Arial" w:hAnsi="Garamond" w:cs="Arial"/>
        <w:sz w:val="16"/>
        <w:szCs w:val="16"/>
      </w:rPr>
      <w:fldChar w:fldCharType="end"/>
    </w:r>
    <w:r w:rsidR="00AD69FB" w:rsidRPr="00EB6175">
      <w:rPr>
        <w:rFonts w:ascii="Garamond" w:eastAsia="Arial" w:hAnsi="Garamond" w:cs="Arial"/>
        <w:sz w:val="16"/>
        <w:szCs w:val="16"/>
      </w:rPr>
      <w:t xml:space="preserve"> z </w:t>
    </w:r>
    <w:r w:rsidR="00AD69FB" w:rsidRPr="00EB6175">
      <w:rPr>
        <w:rFonts w:ascii="Garamond" w:eastAsia="Arial" w:hAnsi="Garamond" w:cs="Arial"/>
        <w:sz w:val="16"/>
        <w:szCs w:val="16"/>
      </w:rPr>
      <w:fldChar w:fldCharType="begin"/>
    </w:r>
    <w:r w:rsidR="00AD69FB" w:rsidRPr="00EB6175">
      <w:rPr>
        <w:rFonts w:ascii="Garamond" w:eastAsia="Arial" w:hAnsi="Garamond" w:cs="Arial"/>
        <w:sz w:val="16"/>
        <w:szCs w:val="16"/>
      </w:rPr>
      <w:instrText>NUMPAGES</w:instrText>
    </w:r>
    <w:r w:rsidR="00AD69FB" w:rsidRPr="00EB6175">
      <w:rPr>
        <w:rFonts w:ascii="Garamond" w:eastAsia="Arial" w:hAnsi="Garamond" w:cs="Arial"/>
        <w:sz w:val="16"/>
        <w:szCs w:val="16"/>
      </w:rPr>
      <w:fldChar w:fldCharType="separate"/>
    </w:r>
    <w:r w:rsidR="00363D53">
      <w:rPr>
        <w:rFonts w:ascii="Garamond" w:eastAsia="Arial" w:hAnsi="Garamond" w:cs="Arial"/>
        <w:noProof/>
        <w:sz w:val="16"/>
        <w:szCs w:val="16"/>
      </w:rPr>
      <w:t>5</w:t>
    </w:r>
    <w:r w:rsidR="00AD69FB"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9D3592" w14:textId="77777777" w:rsidR="00453ADF" w:rsidRDefault="00453ADF" w:rsidP="00795AAC">
      <w:r>
        <w:separator/>
      </w:r>
    </w:p>
  </w:footnote>
  <w:footnote w:type="continuationSeparator" w:id="0">
    <w:p w14:paraId="18D50E74" w14:textId="77777777" w:rsidR="00453ADF" w:rsidRDefault="00453ADF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40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 w:numId="31">
    <w:abstractNumId w:val="3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C69"/>
    <w:rsid w:val="00004FBB"/>
    <w:rsid w:val="00005BED"/>
    <w:rsid w:val="000075C7"/>
    <w:rsid w:val="00012D96"/>
    <w:rsid w:val="0001621D"/>
    <w:rsid w:val="0001761E"/>
    <w:rsid w:val="00021C66"/>
    <w:rsid w:val="00030C68"/>
    <w:rsid w:val="00032CE5"/>
    <w:rsid w:val="000354D8"/>
    <w:rsid w:val="00035AA2"/>
    <w:rsid w:val="00037445"/>
    <w:rsid w:val="0005573E"/>
    <w:rsid w:val="00055C16"/>
    <w:rsid w:val="00063898"/>
    <w:rsid w:val="000640AD"/>
    <w:rsid w:val="00072B7B"/>
    <w:rsid w:val="0007506D"/>
    <w:rsid w:val="00076370"/>
    <w:rsid w:val="00083C37"/>
    <w:rsid w:val="00086AE4"/>
    <w:rsid w:val="000909A0"/>
    <w:rsid w:val="00095E03"/>
    <w:rsid w:val="000A3CF5"/>
    <w:rsid w:val="000A4564"/>
    <w:rsid w:val="000A5773"/>
    <w:rsid w:val="000A5E08"/>
    <w:rsid w:val="000D05C8"/>
    <w:rsid w:val="000D7326"/>
    <w:rsid w:val="000E3DE6"/>
    <w:rsid w:val="000F34D8"/>
    <w:rsid w:val="0010541F"/>
    <w:rsid w:val="001129E1"/>
    <w:rsid w:val="00113AA6"/>
    <w:rsid w:val="001142E9"/>
    <w:rsid w:val="00117B86"/>
    <w:rsid w:val="00117C21"/>
    <w:rsid w:val="00127368"/>
    <w:rsid w:val="001305E4"/>
    <w:rsid w:val="00134601"/>
    <w:rsid w:val="00134FD3"/>
    <w:rsid w:val="00136141"/>
    <w:rsid w:val="0015056F"/>
    <w:rsid w:val="0015439B"/>
    <w:rsid w:val="00155D07"/>
    <w:rsid w:val="00161A09"/>
    <w:rsid w:val="00161C21"/>
    <w:rsid w:val="001718A9"/>
    <w:rsid w:val="00175953"/>
    <w:rsid w:val="00184824"/>
    <w:rsid w:val="00185EFB"/>
    <w:rsid w:val="0018706D"/>
    <w:rsid w:val="001905EC"/>
    <w:rsid w:val="001965DB"/>
    <w:rsid w:val="001A30F6"/>
    <w:rsid w:val="001A46DB"/>
    <w:rsid w:val="001A5C42"/>
    <w:rsid w:val="001B3BEB"/>
    <w:rsid w:val="001B4B7A"/>
    <w:rsid w:val="001B4EA3"/>
    <w:rsid w:val="001B5234"/>
    <w:rsid w:val="001B553E"/>
    <w:rsid w:val="001B557B"/>
    <w:rsid w:val="001B5FE5"/>
    <w:rsid w:val="001B789C"/>
    <w:rsid w:val="001C4ABC"/>
    <w:rsid w:val="001D2457"/>
    <w:rsid w:val="001E0251"/>
    <w:rsid w:val="001E4E72"/>
    <w:rsid w:val="001E73C9"/>
    <w:rsid w:val="001F6DDB"/>
    <w:rsid w:val="002012BB"/>
    <w:rsid w:val="00203B39"/>
    <w:rsid w:val="00207F0B"/>
    <w:rsid w:val="00217849"/>
    <w:rsid w:val="002179FF"/>
    <w:rsid w:val="002210F2"/>
    <w:rsid w:val="00222FA8"/>
    <w:rsid w:val="00223F91"/>
    <w:rsid w:val="00230A5B"/>
    <w:rsid w:val="00242C54"/>
    <w:rsid w:val="00245425"/>
    <w:rsid w:val="00245AA2"/>
    <w:rsid w:val="002504B1"/>
    <w:rsid w:val="00253A50"/>
    <w:rsid w:val="0025409E"/>
    <w:rsid w:val="00257386"/>
    <w:rsid w:val="00272068"/>
    <w:rsid w:val="002732D2"/>
    <w:rsid w:val="00274498"/>
    <w:rsid w:val="00281D4A"/>
    <w:rsid w:val="002865E4"/>
    <w:rsid w:val="0029213E"/>
    <w:rsid w:val="00294B61"/>
    <w:rsid w:val="00295C60"/>
    <w:rsid w:val="002B4A7E"/>
    <w:rsid w:val="002B59B9"/>
    <w:rsid w:val="002C475A"/>
    <w:rsid w:val="002C4C68"/>
    <w:rsid w:val="002C7593"/>
    <w:rsid w:val="002D2B61"/>
    <w:rsid w:val="002D62A7"/>
    <w:rsid w:val="002E021F"/>
    <w:rsid w:val="002E188D"/>
    <w:rsid w:val="002E3083"/>
    <w:rsid w:val="002E4228"/>
    <w:rsid w:val="002E4432"/>
    <w:rsid w:val="002E4ED7"/>
    <w:rsid w:val="002F419F"/>
    <w:rsid w:val="003024B8"/>
    <w:rsid w:val="00305BB0"/>
    <w:rsid w:val="003063D6"/>
    <w:rsid w:val="0031024E"/>
    <w:rsid w:val="00311988"/>
    <w:rsid w:val="00320779"/>
    <w:rsid w:val="003244C0"/>
    <w:rsid w:val="00324905"/>
    <w:rsid w:val="00331F6E"/>
    <w:rsid w:val="003320CF"/>
    <w:rsid w:val="00342F71"/>
    <w:rsid w:val="00356341"/>
    <w:rsid w:val="00357688"/>
    <w:rsid w:val="00363D53"/>
    <w:rsid w:val="00380881"/>
    <w:rsid w:val="00396BED"/>
    <w:rsid w:val="003A2A0C"/>
    <w:rsid w:val="003A4BA0"/>
    <w:rsid w:val="003B06D8"/>
    <w:rsid w:val="003B2964"/>
    <w:rsid w:val="003B4D43"/>
    <w:rsid w:val="003C1FD6"/>
    <w:rsid w:val="003D116A"/>
    <w:rsid w:val="003D43B7"/>
    <w:rsid w:val="003D4537"/>
    <w:rsid w:val="003D52BD"/>
    <w:rsid w:val="003E3643"/>
    <w:rsid w:val="003E567A"/>
    <w:rsid w:val="003F6BCC"/>
    <w:rsid w:val="003F767D"/>
    <w:rsid w:val="004059B7"/>
    <w:rsid w:val="00406F62"/>
    <w:rsid w:val="00411E64"/>
    <w:rsid w:val="00423A32"/>
    <w:rsid w:val="00424EA9"/>
    <w:rsid w:val="00425FD2"/>
    <w:rsid w:val="004321E1"/>
    <w:rsid w:val="004376D6"/>
    <w:rsid w:val="004400E1"/>
    <w:rsid w:val="00453ADF"/>
    <w:rsid w:val="00455A27"/>
    <w:rsid w:val="004576B0"/>
    <w:rsid w:val="004717D4"/>
    <w:rsid w:val="00475615"/>
    <w:rsid w:val="0048090C"/>
    <w:rsid w:val="00481F8F"/>
    <w:rsid w:val="00483338"/>
    <w:rsid w:val="00485D97"/>
    <w:rsid w:val="00486215"/>
    <w:rsid w:val="00486FD6"/>
    <w:rsid w:val="00487ABB"/>
    <w:rsid w:val="00490549"/>
    <w:rsid w:val="00495F5C"/>
    <w:rsid w:val="0049629D"/>
    <w:rsid w:val="00497FE3"/>
    <w:rsid w:val="004A25B3"/>
    <w:rsid w:val="004A64C6"/>
    <w:rsid w:val="004B06FE"/>
    <w:rsid w:val="004B68DB"/>
    <w:rsid w:val="004B779A"/>
    <w:rsid w:val="004D005B"/>
    <w:rsid w:val="004D1497"/>
    <w:rsid w:val="004D64CE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1CF2"/>
    <w:rsid w:val="00541F8B"/>
    <w:rsid w:val="0055137A"/>
    <w:rsid w:val="005652A5"/>
    <w:rsid w:val="00571557"/>
    <w:rsid w:val="0057325B"/>
    <w:rsid w:val="00592FF9"/>
    <w:rsid w:val="005A575C"/>
    <w:rsid w:val="005C01F9"/>
    <w:rsid w:val="005E1AA8"/>
    <w:rsid w:val="005E599C"/>
    <w:rsid w:val="005F633B"/>
    <w:rsid w:val="006135F9"/>
    <w:rsid w:val="00617021"/>
    <w:rsid w:val="00617E73"/>
    <w:rsid w:val="00627743"/>
    <w:rsid w:val="00641634"/>
    <w:rsid w:val="0064432C"/>
    <w:rsid w:val="00646EF9"/>
    <w:rsid w:val="006479AD"/>
    <w:rsid w:val="006504FE"/>
    <w:rsid w:val="00650FC7"/>
    <w:rsid w:val="00653C27"/>
    <w:rsid w:val="006579BB"/>
    <w:rsid w:val="006619C8"/>
    <w:rsid w:val="00670086"/>
    <w:rsid w:val="00670740"/>
    <w:rsid w:val="00671E84"/>
    <w:rsid w:val="00681A1B"/>
    <w:rsid w:val="006850A6"/>
    <w:rsid w:val="00694F81"/>
    <w:rsid w:val="0069594D"/>
    <w:rsid w:val="006A103B"/>
    <w:rsid w:val="006A109C"/>
    <w:rsid w:val="006A2162"/>
    <w:rsid w:val="006B5028"/>
    <w:rsid w:val="006B5670"/>
    <w:rsid w:val="006C69C1"/>
    <w:rsid w:val="006D0C83"/>
    <w:rsid w:val="006D427F"/>
    <w:rsid w:val="006D6F86"/>
    <w:rsid w:val="006F7426"/>
    <w:rsid w:val="0070545A"/>
    <w:rsid w:val="00712672"/>
    <w:rsid w:val="0072046A"/>
    <w:rsid w:val="00730B83"/>
    <w:rsid w:val="00735FBF"/>
    <w:rsid w:val="00757EB6"/>
    <w:rsid w:val="00763198"/>
    <w:rsid w:val="007706A8"/>
    <w:rsid w:val="0077280C"/>
    <w:rsid w:val="00780026"/>
    <w:rsid w:val="007919B3"/>
    <w:rsid w:val="00792068"/>
    <w:rsid w:val="00795AAC"/>
    <w:rsid w:val="007A25F2"/>
    <w:rsid w:val="007A5DDA"/>
    <w:rsid w:val="007C04E9"/>
    <w:rsid w:val="007C382D"/>
    <w:rsid w:val="007C4256"/>
    <w:rsid w:val="007C5244"/>
    <w:rsid w:val="007D473B"/>
    <w:rsid w:val="007D5726"/>
    <w:rsid w:val="007D7BDF"/>
    <w:rsid w:val="007E3610"/>
    <w:rsid w:val="007E7F8F"/>
    <w:rsid w:val="008009FE"/>
    <w:rsid w:val="00800FB4"/>
    <w:rsid w:val="00822D46"/>
    <w:rsid w:val="008252D0"/>
    <w:rsid w:val="0082680D"/>
    <w:rsid w:val="00841F0D"/>
    <w:rsid w:val="00854B10"/>
    <w:rsid w:val="00857883"/>
    <w:rsid w:val="0086110F"/>
    <w:rsid w:val="008765A4"/>
    <w:rsid w:val="0088068A"/>
    <w:rsid w:val="0088554A"/>
    <w:rsid w:val="00893EAD"/>
    <w:rsid w:val="00896E6C"/>
    <w:rsid w:val="008A08E3"/>
    <w:rsid w:val="008A6DE7"/>
    <w:rsid w:val="008A6E01"/>
    <w:rsid w:val="008B025D"/>
    <w:rsid w:val="008B741E"/>
    <w:rsid w:val="008C2C2D"/>
    <w:rsid w:val="008C6F20"/>
    <w:rsid w:val="008D13AA"/>
    <w:rsid w:val="008D2B9F"/>
    <w:rsid w:val="008E0D1D"/>
    <w:rsid w:val="008E0F36"/>
    <w:rsid w:val="008E4A71"/>
    <w:rsid w:val="008E4AAB"/>
    <w:rsid w:val="008E694C"/>
    <w:rsid w:val="008F24EC"/>
    <w:rsid w:val="008F3D91"/>
    <w:rsid w:val="00906306"/>
    <w:rsid w:val="00924ABD"/>
    <w:rsid w:val="00927832"/>
    <w:rsid w:val="00931CC1"/>
    <w:rsid w:val="00935123"/>
    <w:rsid w:val="00942A6B"/>
    <w:rsid w:val="009431F2"/>
    <w:rsid w:val="00945C56"/>
    <w:rsid w:val="0095071E"/>
    <w:rsid w:val="009537A4"/>
    <w:rsid w:val="00954513"/>
    <w:rsid w:val="00956D28"/>
    <w:rsid w:val="00961B2D"/>
    <w:rsid w:val="00961D50"/>
    <w:rsid w:val="00966008"/>
    <w:rsid w:val="00971D47"/>
    <w:rsid w:val="009731AC"/>
    <w:rsid w:val="00973532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C041F"/>
    <w:rsid w:val="009D192E"/>
    <w:rsid w:val="009D41CD"/>
    <w:rsid w:val="009F34D9"/>
    <w:rsid w:val="009F3C5B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3731"/>
    <w:rsid w:val="00A24677"/>
    <w:rsid w:val="00A24691"/>
    <w:rsid w:val="00A24B4C"/>
    <w:rsid w:val="00A30E5C"/>
    <w:rsid w:val="00A36CC3"/>
    <w:rsid w:val="00A436C9"/>
    <w:rsid w:val="00A467E8"/>
    <w:rsid w:val="00A51190"/>
    <w:rsid w:val="00A6168F"/>
    <w:rsid w:val="00A624A1"/>
    <w:rsid w:val="00A66D1E"/>
    <w:rsid w:val="00A77624"/>
    <w:rsid w:val="00A82F84"/>
    <w:rsid w:val="00A90797"/>
    <w:rsid w:val="00AA3B62"/>
    <w:rsid w:val="00AA7E60"/>
    <w:rsid w:val="00AC487C"/>
    <w:rsid w:val="00AC5408"/>
    <w:rsid w:val="00AC56B9"/>
    <w:rsid w:val="00AD69FB"/>
    <w:rsid w:val="00AD7E9B"/>
    <w:rsid w:val="00AE5B0B"/>
    <w:rsid w:val="00AE67B7"/>
    <w:rsid w:val="00AE6DAB"/>
    <w:rsid w:val="00AF315D"/>
    <w:rsid w:val="00AF4B94"/>
    <w:rsid w:val="00B014BB"/>
    <w:rsid w:val="00B02193"/>
    <w:rsid w:val="00B12B58"/>
    <w:rsid w:val="00B16994"/>
    <w:rsid w:val="00B22D5E"/>
    <w:rsid w:val="00B25E4B"/>
    <w:rsid w:val="00B26A4A"/>
    <w:rsid w:val="00B27B05"/>
    <w:rsid w:val="00B31681"/>
    <w:rsid w:val="00B35FCD"/>
    <w:rsid w:val="00B507B9"/>
    <w:rsid w:val="00B75A72"/>
    <w:rsid w:val="00B92754"/>
    <w:rsid w:val="00BA2E0E"/>
    <w:rsid w:val="00BA36B4"/>
    <w:rsid w:val="00BB33E6"/>
    <w:rsid w:val="00BB6C3E"/>
    <w:rsid w:val="00BB6C44"/>
    <w:rsid w:val="00BC094B"/>
    <w:rsid w:val="00BC4C17"/>
    <w:rsid w:val="00BD3729"/>
    <w:rsid w:val="00BD3C6F"/>
    <w:rsid w:val="00BD699D"/>
    <w:rsid w:val="00BE05AE"/>
    <w:rsid w:val="00BE0E20"/>
    <w:rsid w:val="00BF071C"/>
    <w:rsid w:val="00BF1010"/>
    <w:rsid w:val="00C03A55"/>
    <w:rsid w:val="00C15B62"/>
    <w:rsid w:val="00C232BE"/>
    <w:rsid w:val="00C27316"/>
    <w:rsid w:val="00C310DC"/>
    <w:rsid w:val="00C31F1D"/>
    <w:rsid w:val="00C45272"/>
    <w:rsid w:val="00C53DF1"/>
    <w:rsid w:val="00C633E2"/>
    <w:rsid w:val="00C667B7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B7C9A"/>
    <w:rsid w:val="00CB7D25"/>
    <w:rsid w:val="00CC2565"/>
    <w:rsid w:val="00CC4595"/>
    <w:rsid w:val="00CC5395"/>
    <w:rsid w:val="00CD26D8"/>
    <w:rsid w:val="00CD3643"/>
    <w:rsid w:val="00CE0C1A"/>
    <w:rsid w:val="00CE7564"/>
    <w:rsid w:val="00CF003B"/>
    <w:rsid w:val="00CF03B9"/>
    <w:rsid w:val="00CF1D88"/>
    <w:rsid w:val="00D05AA8"/>
    <w:rsid w:val="00D06321"/>
    <w:rsid w:val="00D07360"/>
    <w:rsid w:val="00D117A7"/>
    <w:rsid w:val="00D31A32"/>
    <w:rsid w:val="00D33A74"/>
    <w:rsid w:val="00D35F1B"/>
    <w:rsid w:val="00D43D0D"/>
    <w:rsid w:val="00D452F8"/>
    <w:rsid w:val="00D47794"/>
    <w:rsid w:val="00D555A3"/>
    <w:rsid w:val="00D57265"/>
    <w:rsid w:val="00D602A9"/>
    <w:rsid w:val="00D61B96"/>
    <w:rsid w:val="00D64A33"/>
    <w:rsid w:val="00D8466E"/>
    <w:rsid w:val="00DA3139"/>
    <w:rsid w:val="00DA44E6"/>
    <w:rsid w:val="00DA465D"/>
    <w:rsid w:val="00DA6EC4"/>
    <w:rsid w:val="00DB0A8D"/>
    <w:rsid w:val="00DB1DE5"/>
    <w:rsid w:val="00DB1E0D"/>
    <w:rsid w:val="00DB45AA"/>
    <w:rsid w:val="00DC15A5"/>
    <w:rsid w:val="00DC5ED1"/>
    <w:rsid w:val="00DC7475"/>
    <w:rsid w:val="00DD0504"/>
    <w:rsid w:val="00DE1BD2"/>
    <w:rsid w:val="00DE4940"/>
    <w:rsid w:val="00DF16B0"/>
    <w:rsid w:val="00DF3053"/>
    <w:rsid w:val="00DF68D5"/>
    <w:rsid w:val="00E01B4D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2467"/>
    <w:rsid w:val="00E53764"/>
    <w:rsid w:val="00E57361"/>
    <w:rsid w:val="00E617C7"/>
    <w:rsid w:val="00E66C11"/>
    <w:rsid w:val="00E7390F"/>
    <w:rsid w:val="00E760FE"/>
    <w:rsid w:val="00E76775"/>
    <w:rsid w:val="00E83BD8"/>
    <w:rsid w:val="00E929D9"/>
    <w:rsid w:val="00E97754"/>
    <w:rsid w:val="00EB194D"/>
    <w:rsid w:val="00EB4ACA"/>
    <w:rsid w:val="00EB5C98"/>
    <w:rsid w:val="00EB6175"/>
    <w:rsid w:val="00EB7A9F"/>
    <w:rsid w:val="00EC3FE3"/>
    <w:rsid w:val="00EC4F3F"/>
    <w:rsid w:val="00EE44DF"/>
    <w:rsid w:val="00EF4959"/>
    <w:rsid w:val="00F033C6"/>
    <w:rsid w:val="00F0543A"/>
    <w:rsid w:val="00F054E9"/>
    <w:rsid w:val="00F10902"/>
    <w:rsid w:val="00F228FA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D9"/>
    <w:rsid w:val="00F71D5A"/>
    <w:rsid w:val="00F72BB3"/>
    <w:rsid w:val="00F74C40"/>
    <w:rsid w:val="00F760F0"/>
    <w:rsid w:val="00F8128A"/>
    <w:rsid w:val="00F81A35"/>
    <w:rsid w:val="00F821B8"/>
    <w:rsid w:val="00F82398"/>
    <w:rsid w:val="00F87979"/>
    <w:rsid w:val="00F94593"/>
    <w:rsid w:val="00F95C25"/>
    <w:rsid w:val="00F976E9"/>
    <w:rsid w:val="00FB284E"/>
    <w:rsid w:val="00FC0944"/>
    <w:rsid w:val="00FC18D6"/>
    <w:rsid w:val="00FC51AF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2C5533C5-E0D3-4304-9E4D-DAAECD36E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B014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2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1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zakazky.zcu.cz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AFUeOJiUcqs6hcIkKHUM3s3aG2dw4vai7BuoOFVljNk=</DigestValue>
    </Reference>
    <Reference Type="http://www.w3.org/2000/09/xmldsig#Object" URI="#idOfficeObject">
      <DigestMethod Algorithm="http://www.w3.org/2001/04/xmlenc#sha256"/>
      <DigestValue>WR3kHKcJDPQPz4yRCClekFksm3eXr+UAPa7awhjViPc=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BniJKdnzoSx4s/ry9nBoAebk7Ax1o3LbWw0yvqhrHFE=</DigestValue>
    </Reference>
  </SignedInfo>
  <SignatureValue>OSnFZU58X/I9AEgDP35+0nbIsB6cUEIPGFeSZfCB2fHIK2bU4gu9i1HMPa5Nrl+FpIpkLToK6dNc
I5Yzyg68uPZdzTNccnKg6YWTVFz/ci57+kTMEOt/wrDsqJbMVrKaf0zD4hVjT502Ub7aOOtnEIaM
YJAoFrYHXJuFNB33VECuxRVtzsRUc8Q/XVRsfneCX8LqHB3o+27S/8dSZEZ8m2g4xq6ffqNA+Kam
079nxAfo60I0gkfJJXWCSltFyV4swIMjErv/MYnNSxYY9pN/+TCUa7kQQc/yLZMuhDRdtHlJwN+1
On6YQy4Lfl9IOVSHIhC7vHXNOwD674Thbnsvow==</SignatureValue>
  <KeyInfo>
    <X509Data>
      <X509Certificate>MIIInjCCBoagAwIBAgIEAVfuQjANBgkqhkiG9w0BAQsFADBpMQswCQYDVQQGEwJDWjEXMBUGA1UEYRMOTlRSQ1otNDcxMTQ5ODMxHTAbBgNVBAoMFMSMZXNrw6EgcG/FoXRhLCBzLnAuMSIwIAYDVQQDExlQb3N0U2lnbnVtIFF1YWxpZmllZCBDQSA0MB4XDTIxMTIwOTA5MDYyN1oXDTIyMTIyOTA5MDYyN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yuVJQdoEUox4e8lN1ClgnJQr4jthIxB4BXK9dVaCQJcemJCNmkquGFxI/wiKHEA+03vMnrnBQzsMmun8nmsZmVytgCidWG+mglaf+hrcqlpWd3F06SCYdJoLD8r+N9u/QCPZxvuQulm+vKwTCx58WdcgSleqfYT1FUq3VaiY/brjPF58QXFTgCen9rnXdxzQry/GCoXA1j2Ni98RqBwbIzUGMJxUZBdeqQExEsRuBFedjFT8X8ZlUhpZLXlMJuvhQoBBQDXZkK8ZgTLu9alzL96LYGpyKviHtm9vXBpdqw6ZEdggk1MDBEahVdhH43BpRhRZB7vA7l3e7X5MFEyFWQIDAQABo4IDwzCCA78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</Transform>
          <Transform Algorithm="http://www.w3.org/TR/2001/REC-xml-c14n-20010315"/>
        </Transforms>
        <DigestMethod Algorithm="http://www.w3.org/2001/04/xmlenc#sha256"/>
        <DigestValue>8mtCGMnzANE/tSp3n3ue+Asj1tV5yxRX87KXsVD3KNc=</DigestValue>
      </Reference>
      <Reference URI="/word/document.xml?ContentType=application/vnd.openxmlformats-officedocument.wordprocessingml.document.main+xml">
        <DigestMethod Algorithm="http://www.w3.org/2001/04/xmlenc#sha256"/>
        <DigestValue>61rKGzsuAqKEf15Atcj5LjRBcFel3I5PHFoLFpatHDg=</DigestValue>
      </Reference>
      <Reference URI="/word/endnotes.xml?ContentType=application/vnd.openxmlformats-officedocument.wordprocessingml.endnotes+xml">
        <DigestMethod Algorithm="http://www.w3.org/2001/04/xmlenc#sha256"/>
        <DigestValue>CA+DELEXCw339y9ClcR4Zl4khaxMeVFvJzydxItEtoY=</DigestValue>
      </Reference>
      <Reference URI="/word/fontTable.xml?ContentType=application/vnd.openxmlformats-officedocument.wordprocessingml.fontTable+xml">
        <DigestMethod Algorithm="http://www.w3.org/2001/04/xmlenc#sha256"/>
        <DigestValue>rbaGDaue68GPa/LCfZUTL9rQhN0txtXvZiDeaLMkm4c=</DigestValue>
      </Reference>
      <Reference URI="/word/footer1.xml?ContentType=application/vnd.openxmlformats-officedocument.wordprocessingml.footer+xml">
        <DigestMethod Algorithm="http://www.w3.org/2001/04/xmlenc#sha256"/>
        <DigestValue>IT+oPCTzZEJ3f6UPw1mtei9KMAWlDtZGBHOK3tWieio=</DigestValue>
      </Reference>
      <Reference URI="/word/footnotes.xml?ContentType=application/vnd.openxmlformats-officedocument.wordprocessingml.footnotes+xml">
        <DigestMethod Algorithm="http://www.w3.org/2001/04/xmlenc#sha256"/>
        <DigestValue>W1i2vmhY2Cew/0KhxMGIh+RDSMzsJggwthyZtv2ndYA=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ugHl81YaUQriqYncVPfHAft9pMBK/fRVJkNkKACmRCw=</DigestValue>
      </Reference>
      <Reference URI="/word/settings.xml?ContentType=application/vnd.openxmlformats-officedocument.wordprocessingml.settings+xml">
        <DigestMethod Algorithm="http://www.w3.org/2001/04/xmlenc#sha256"/>
        <DigestValue>VYC/raaOd5ae8gZcQtse5cg/sFSBR+vQLLcIrPmII70=</DigestValue>
      </Reference>
      <Reference URI="/word/styles.xml?ContentType=application/vnd.openxmlformats-officedocument.wordprocessingml.styles+xml">
        <DigestMethod Algorithm="http://www.w3.org/2001/04/xmlenc#sha256"/>
        <DigestValue>Z1nJ9jyk+05KRfD/kp+znb1y44PxTDOweuoNKH+2Fiw=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NRxb1fBKe5JU6biqT1JZchzWID9SKir8Oj7Z87tUqVE=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2022-11-04T06:49:37Z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2022-11-04T06:49:37Z</xd:SigningTime>
          <xd:SigningCertificate>
            <xd:Cert>
              <xd:CertDigest>
                <DigestMethod Algorithm="http://www.w3.org/2001/04/xmlenc#sha256"/>
                <DigestValue>fUlo6Cvce2wPe5Wv3W+90SV02/mBc5WpZ2W4j+nWjg4=</DigestValue>
              </xd:CertDigest>
              <xd:IssuerSerial>
                <X509IssuerName>CN=PostSignum Qualified CA 4, O="Česká pošta, s.p.", OID.2.5.4.97=NTRCZ-47114983, C=CZ</X509IssuerName>
                <X509SerialNumber>22539842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6D61CD-7A68-4FD1-9634-82EA7FDCD1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5</Pages>
  <Words>1802</Words>
  <Characters>10635</Characters>
  <Application>Microsoft Office Word</Application>
  <DocSecurity>0</DocSecurity>
  <Lines>88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12413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62</cp:revision>
  <cp:lastPrinted>2022-08-18T12:50:00Z</cp:lastPrinted>
  <dcterms:created xsi:type="dcterms:W3CDTF">2021-01-21T11:32:00Z</dcterms:created>
  <dcterms:modified xsi:type="dcterms:W3CDTF">2022-11-04T06:49:00Z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