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B7881E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662C94">
        <w:rPr>
          <w:rFonts w:ascii="Garamond" w:hAnsi="Garamond"/>
          <w:sz w:val="24"/>
          <w:szCs w:val="24"/>
        </w:rPr>
        <w:t>4</w:t>
      </w:r>
      <w:r w:rsidR="002C5311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00B3FBD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2C5311">
        <w:t>703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C54C03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2C5311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2C5311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A6EC4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5311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2C94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xJbBJzYyx8w8s5Uvo3UpKfKcrT64YayR59SF86DkSww=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JomnCOS69TPZCTuRoccqnvfNbpFFe0EUpyPIPEOiO0E=</DigestValue>
    </Reference>
  </SignedInfo>
  <SignatureValue>SIvUagbBG0xBN44VsOaTfGd9RjRAYJ0KwD8QG3edt7i4BRYcFeE8bC84edEgVqIou4sNrrpmxbSO
SDd4xe8xGJM/zH1n52XR/5hr0Si1s9I98qBBDQeM5bsaqxxcULwClOGV+Pvkkl6VGVQt4uQLIjLA
pvaYms8Ve3d+lZjz0X9X7HmThFUrFxZfoVjM7A/Nf+O0ls+X43SZzbXd7Ywssk1IJIJkTdu4o5ab
5jObCWiB6Df2BLIw2zsXmLiheyh5xfihjve74kkc82SoPN16efE/cwudOGUsdDL1oiK++wItHedK
SPJhYJb7XpGREN0IQgefl3ZtKlfmBqmDiNRU9A==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uAMRZFDSjxapRT5Ergjp/fJRRBmBsHo5YTjh/yC6zB8=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KsuBqrWEc/zpxLakyXt/18+UwHdEZ61Z+pOibmiE41A=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2022-11-03T13:55:40Z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2022-11-03T13:55:40Z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2022-08-18T12:50:00Z</cp:lastPrinted>
  <dcterms:created xsi:type="dcterms:W3CDTF">2021-01-21T11:32:00Z</dcterms:created>
  <dcterms:modified xsi:type="dcterms:W3CDTF">2022-11-03T13:55:00Z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