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56DB34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0D6B7E">
        <w:rPr>
          <w:rFonts w:ascii="Garamond" w:hAnsi="Garamond"/>
          <w:sz w:val="24"/>
          <w:szCs w:val="24"/>
        </w:rPr>
        <w:t>54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EA799C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D6B7E" w:rsidRPr="0021020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5552B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30687B">
        <w:rPr>
          <w:rFonts w:ascii="Garamond" w:hAnsi="Garamond" w:cs="Arial"/>
          <w:sz w:val="22"/>
          <w:szCs w:val="22"/>
        </w:rPr>
        <w:t>6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0D6B7E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0D6B7E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B711F" w14:textId="77777777" w:rsidR="009E1D6F" w:rsidRDefault="009E1D6F" w:rsidP="00795AAC">
      <w:r>
        <w:separator/>
      </w:r>
    </w:p>
  </w:endnote>
  <w:endnote w:type="continuationSeparator" w:id="0">
    <w:p w14:paraId="18FCAC02" w14:textId="77777777" w:rsidR="009E1D6F" w:rsidRDefault="009E1D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55FCB" w14:textId="77777777" w:rsidR="009E1D6F" w:rsidRDefault="009E1D6F" w:rsidP="00795AAC">
      <w:r>
        <w:separator/>
      </w:r>
    </w:p>
  </w:footnote>
  <w:footnote w:type="continuationSeparator" w:id="0">
    <w:p w14:paraId="0D1C00C5" w14:textId="77777777" w:rsidR="009E1D6F" w:rsidRDefault="009E1D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6B7E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E1D6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iV+sqODQOUH6y7NHV53sGCJ0wRIR1JxqUAYc+npn3GY=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b5GkAnpZX9O7L2zFAEZGcgFgGn4wTom59jKpFHUcrWE=</DigestValue>
    </Reference>
  </SignedInfo>
  <SignatureValue>suJDrXShJ14CxT/C8YXjeaNbUawBwtZ9bL4bPyo4devFGHmNqcMSac/IB8ySchNvlTCaEM3eImvn
rwD+rTjgLjI3GUSbAAZW7+VTi0z46oyZGRIi1WsOeDyYqm6Fh6UXmpZA2OizgpmuJkUKJyZC+V9y
aVhNXXaedBeW0tUXFDV+XJmTnTAZ7rUltBrDF13EH/5gqDNZu/odd5JFKZkpBBCQ9Exuv0iEjAdm
1pJ/xGFnkqlBZOfUTlOvdGDyhxgpOn+E275l3owuNj8dfPy3oJ9uyzTX3ErYGPMhytDMx48z11Wf
ByZjrGBF3COvhCR22LfAb7Ly1ww8qKGOFxSegQ==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7oJ9MZ8uH/GGcYrLdqxpPYnsAxWinCUGHwe42YPW4oA=</DigestValue>
      </Reference>
      <Reference URI="/word/document.xml?ContentType=application/vnd.openxmlformats-officedocument.wordprocessingml.document.main+xml">
        <DigestMethod Algorithm="http://www.w3.org/2001/04/xmlenc#sha256"/>
        <DigestValue>Gh/xFIF4BfRJkX3l8gaWWxCl4ugHTh4uspd2G8AsDDs=</DigestValue>
      </Reference>
      <Reference URI="/word/endnotes.xml?ContentType=application/vnd.openxmlformats-officedocument.wordprocessingml.endnotes+xml">
        <DigestMethod Algorithm="http://www.w3.org/2001/04/xmlenc#sha256"/>
        <DigestValue>sfP0y4GLARPgRu+bNRQMG3aOrnPbYY8kS/zXRVogkyo=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wGSjH3ud0l+t4pH4/9qDY442/GRaPXpdt9dq1TTuR6g=</DigestValue>
      </Reference>
      <Reference URI="/word/footnotes.xml?ContentType=application/vnd.openxmlformats-officedocument.wordprocessingml.footnotes+xml">
        <DigestMethod Algorithm="http://www.w3.org/2001/04/xmlenc#sha256"/>
        <DigestValue>Kf4orORCEY5TskpkPrFwP2vW/oz3CzCkYD3H7y/uDTs=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pkA8QO9fHYUAVE1k8lRDbfQ8QCSjyPAYkO7W+022X1s=</DigestValue>
      </Reference>
      <Reference URI="/word/styles.xml?ContentType=application/vnd.openxmlformats-officedocument.wordprocessingml.styles+xml">
        <DigestMethod Algorithm="http://www.w3.org/2001/04/xmlenc#sha256"/>
        <DigestValue>yC4eQoUhX0kq41nqo3j8ttMZd9mKvYKHN7fZr9uS9zs=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2022-11-03T10:27:59Z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2022-11-03T10:27:59Z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3415A-7E12-4693-AC12-AFFEA6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2298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89</cp:revision>
  <cp:lastPrinted>2022-02-22T11:35:00Z</cp:lastPrinted>
  <dcterms:created xsi:type="dcterms:W3CDTF">2021-09-14T05:18:00Z</dcterms:created>
  <dcterms:modified xsi:type="dcterms:W3CDTF">2022-11-03T10:27:00Z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