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B564A13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2E1A1F">
        <w:rPr>
          <w:rFonts w:ascii="Garamond" w:hAnsi="Garamond"/>
          <w:sz w:val="24"/>
          <w:szCs w:val="24"/>
        </w:rPr>
        <w:t>1</w:t>
      </w:r>
      <w:r w:rsidR="00FF362C">
        <w:rPr>
          <w:rFonts w:ascii="Garamond" w:hAnsi="Garamond"/>
          <w:sz w:val="24"/>
          <w:szCs w:val="24"/>
        </w:rPr>
        <w:t>45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77B13831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FF362C" w:rsidRPr="00CE4E5D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https://zakazky.zcu.cz/contract_display_5693.html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0C09EA0D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470B48">
        <w:rPr>
          <w:rFonts w:ascii="Garamond" w:hAnsi="Garamond" w:cs="Arial"/>
          <w:sz w:val="22"/>
          <w:szCs w:val="22"/>
        </w:rPr>
        <w:t>1</w:t>
      </w:r>
      <w:r w:rsidR="0030687B">
        <w:rPr>
          <w:rFonts w:ascii="Garamond" w:hAnsi="Garamond" w:cs="Arial"/>
          <w:sz w:val="22"/>
          <w:szCs w:val="22"/>
        </w:rPr>
        <w:t>6</w:t>
      </w:r>
      <w:r w:rsidR="00FE6AB4">
        <w:rPr>
          <w:rFonts w:ascii="Garamond" w:hAnsi="Garamond" w:cs="Arial"/>
          <w:sz w:val="22"/>
          <w:szCs w:val="22"/>
        </w:rPr>
        <w:t>.</w:t>
      </w:r>
      <w:r w:rsidR="002E1A1F">
        <w:rPr>
          <w:rFonts w:ascii="Garamond" w:hAnsi="Garamond" w:cs="Arial"/>
          <w:sz w:val="22"/>
          <w:szCs w:val="22"/>
        </w:rPr>
        <w:t>1</w:t>
      </w:r>
      <w:r w:rsidR="008362C3">
        <w:rPr>
          <w:rFonts w:ascii="Garamond" w:hAnsi="Garamond" w:cs="Arial"/>
          <w:sz w:val="22"/>
          <w:szCs w:val="22"/>
        </w:rPr>
        <w:t>1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30687B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FF362C">
        <w:rPr>
          <w:rFonts w:ascii="Garamond" w:hAnsi="Garamond" w:cs="Arial"/>
          <w:sz w:val="22"/>
          <w:szCs w:val="22"/>
        </w:rPr>
        <w:t>3</w:t>
      </w:r>
      <w:r w:rsidR="0030687B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  <w:bookmarkStart w:id="4" w:name="_GoBack"/>
      <w:bookmarkEnd w:id="4"/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3B711F" w14:textId="77777777" w:rsidR="009E1D6F" w:rsidRDefault="009E1D6F" w:rsidP="00795AAC">
      <w:r>
        <w:separator/>
      </w:r>
    </w:p>
  </w:endnote>
  <w:endnote w:type="continuationSeparator" w:id="0">
    <w:p w14:paraId="18FCAC02" w14:textId="77777777" w:rsidR="009E1D6F" w:rsidRDefault="009E1D6F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9CB246" w14:textId="6800E47D" w:rsidR="00430A11" w:rsidRPr="00EB6175" w:rsidRDefault="00430A11" w:rsidP="00F966A8">
    <w:pPr>
      <w:pStyle w:val="Zpat"/>
      <w:tabs>
        <w:tab w:val="clear" w:pos="4536"/>
        <w:tab w:val="clear" w:pos="9072"/>
        <w:tab w:val="center" w:pos="4605"/>
      </w:tabs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="00F966A8">
      <w:rPr>
        <w:rFonts w:ascii="Garamond" w:eastAsia="Arial" w:hAnsi="Garamond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B55FCB" w14:textId="77777777" w:rsidR="009E1D6F" w:rsidRDefault="009E1D6F" w:rsidP="00795AAC">
      <w:r>
        <w:separator/>
      </w:r>
    </w:p>
  </w:footnote>
  <w:footnote w:type="continuationSeparator" w:id="0">
    <w:p w14:paraId="0D1C00C5" w14:textId="77777777" w:rsidR="009E1D6F" w:rsidRDefault="009E1D6F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306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46CB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4E0B"/>
    <w:rsid w:val="001A5C42"/>
    <w:rsid w:val="001B4B7A"/>
    <w:rsid w:val="001B5234"/>
    <w:rsid w:val="001B557B"/>
    <w:rsid w:val="001B6564"/>
    <w:rsid w:val="001C4ABC"/>
    <w:rsid w:val="001C5B53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0687B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67DAB"/>
    <w:rsid w:val="00380881"/>
    <w:rsid w:val="00383EFA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A04"/>
    <w:rsid w:val="003F5D6C"/>
    <w:rsid w:val="003F73AE"/>
    <w:rsid w:val="003F767D"/>
    <w:rsid w:val="004059B7"/>
    <w:rsid w:val="00406F62"/>
    <w:rsid w:val="004205A5"/>
    <w:rsid w:val="00423A32"/>
    <w:rsid w:val="00425FD2"/>
    <w:rsid w:val="00430A11"/>
    <w:rsid w:val="004376D6"/>
    <w:rsid w:val="00437EEA"/>
    <w:rsid w:val="004400E1"/>
    <w:rsid w:val="0044391D"/>
    <w:rsid w:val="004576B0"/>
    <w:rsid w:val="00462139"/>
    <w:rsid w:val="00464BB4"/>
    <w:rsid w:val="00470B48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3C5A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DEB"/>
    <w:rsid w:val="005A1824"/>
    <w:rsid w:val="005A3A7C"/>
    <w:rsid w:val="005A46CD"/>
    <w:rsid w:val="005A575C"/>
    <w:rsid w:val="005C01F9"/>
    <w:rsid w:val="005C077A"/>
    <w:rsid w:val="005C72D9"/>
    <w:rsid w:val="005E198B"/>
    <w:rsid w:val="005E1AA8"/>
    <w:rsid w:val="005E2BAD"/>
    <w:rsid w:val="005E599C"/>
    <w:rsid w:val="005F0AD3"/>
    <w:rsid w:val="00611EDF"/>
    <w:rsid w:val="006123D3"/>
    <w:rsid w:val="00612D8D"/>
    <w:rsid w:val="006135F9"/>
    <w:rsid w:val="0061618C"/>
    <w:rsid w:val="00617021"/>
    <w:rsid w:val="0064030C"/>
    <w:rsid w:val="00641634"/>
    <w:rsid w:val="00642254"/>
    <w:rsid w:val="0064432C"/>
    <w:rsid w:val="006450F8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81A1B"/>
    <w:rsid w:val="0068508C"/>
    <w:rsid w:val="006850A6"/>
    <w:rsid w:val="00694F81"/>
    <w:rsid w:val="0069594D"/>
    <w:rsid w:val="006A103B"/>
    <w:rsid w:val="006A109C"/>
    <w:rsid w:val="006A2162"/>
    <w:rsid w:val="006A4BA0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477C9"/>
    <w:rsid w:val="007544CF"/>
    <w:rsid w:val="00757EB6"/>
    <w:rsid w:val="007624DB"/>
    <w:rsid w:val="00763198"/>
    <w:rsid w:val="007706A8"/>
    <w:rsid w:val="00776B92"/>
    <w:rsid w:val="00780026"/>
    <w:rsid w:val="00780E44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22D46"/>
    <w:rsid w:val="008252D0"/>
    <w:rsid w:val="0082680D"/>
    <w:rsid w:val="0083248D"/>
    <w:rsid w:val="008362C3"/>
    <w:rsid w:val="00841F0D"/>
    <w:rsid w:val="00850F4A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39FA"/>
    <w:rsid w:val="008C7F4F"/>
    <w:rsid w:val="008D13AA"/>
    <w:rsid w:val="008D2334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3E30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C2E67"/>
    <w:rsid w:val="009D192E"/>
    <w:rsid w:val="009D41CD"/>
    <w:rsid w:val="009E1D6F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4551"/>
    <w:rsid w:val="00A86FC9"/>
    <w:rsid w:val="00A90797"/>
    <w:rsid w:val="00A93571"/>
    <w:rsid w:val="00AA0B08"/>
    <w:rsid w:val="00AA2ED7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E6F06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019C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4B7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656DD"/>
    <w:rsid w:val="00D726FE"/>
    <w:rsid w:val="00D7497E"/>
    <w:rsid w:val="00D81325"/>
    <w:rsid w:val="00D920BC"/>
    <w:rsid w:val="00D9272D"/>
    <w:rsid w:val="00D947C5"/>
    <w:rsid w:val="00D948CC"/>
    <w:rsid w:val="00DA271E"/>
    <w:rsid w:val="00DA3FDA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F16B0"/>
    <w:rsid w:val="00DF3053"/>
    <w:rsid w:val="00DF35C1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51D1"/>
    <w:rsid w:val="00E57361"/>
    <w:rsid w:val="00E5758A"/>
    <w:rsid w:val="00E617C7"/>
    <w:rsid w:val="00E62A10"/>
    <w:rsid w:val="00E63C63"/>
    <w:rsid w:val="00E65FED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A77C5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44DF"/>
    <w:rsid w:val="00EE6E9C"/>
    <w:rsid w:val="00EF4959"/>
    <w:rsid w:val="00F02369"/>
    <w:rsid w:val="00F033C6"/>
    <w:rsid w:val="00F0543A"/>
    <w:rsid w:val="00F07617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66A8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  <w:rsid w:val="00FE6AB4"/>
    <w:rsid w:val="00FF3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693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g3f7ljShb9OFM4e4mxfKrc7ITuDm7wTYoQ1gqwJCvPs=</DigestValue>
    </Reference>
    <Reference Type="http://www.w3.org/2000/09/xmldsig#Object" URI="#idOfficeObject">
      <DigestMethod Algorithm="http://www.w3.org/2001/04/xmlenc#sha256"/>
      <DigestValue>qERhtZM80bVTMoXR02zPOutUgFwadf980+S5b8qABVY=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aSTI6WiTVohAVCweCEa7QWyPU43aBXcYWuVFmiWW7go=</DigestValue>
    </Reference>
  </SignedInfo>
  <SignatureValue>S22JOXsay8rZumP5OFjJehoTTkmuTElxL3ZcQcK3utXUFqMesdvyzi6XbfzgsQ4D8C+ZQwV4avX8
oj/pS8lSrwV2SPo7hQIQzIxnmb8Vp4Ptww4FdflJWDLVae6FR5tf8BRvS/sRigbmQf2aUW2Uan+w
cuj7ThgrasD95xzKyURdSE7h0yPTUmb4wXbgd0c5GUSibLzFxy3+HAz7fUGFSW6jvK77mUqz5OVx
mFX02Xifr8JJI1MI70zwGNzDEhOkVLv8I6PQdCpw0WR1cSc0t/MjjgGeVuOZwvoyIxuC9RSyUiiG
AhM3Y1PSoWPYN7dGV34tWLJ5BYsommnALPMa5w==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xf7FWXPF5LH74Wmd0BAmNGAe4j2j7LCVIs8hMYA1qeI=</DigestValue>
      </Reference>
      <Reference URI="/word/document.xml?ContentType=application/vnd.openxmlformats-officedocument.wordprocessingml.document.main+xml">
        <DigestMethod Algorithm="http://www.w3.org/2001/04/xmlenc#sha256"/>
        <DigestValue>enGi9bxSoBC2wQrEgBbUdANK0z4d18twz0d0cZI/FY8=</DigestValue>
      </Reference>
      <Reference URI="/word/endnotes.xml?ContentType=application/vnd.openxmlformats-officedocument.wordprocessingml.endnotes+xml">
        <DigestMethod Algorithm="http://www.w3.org/2001/04/xmlenc#sha256"/>
        <DigestValue>JF0X92mUSOnfAYyxfkhF2+vX4fVotXrMsUvKwweOYt0=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tNS5o4iVgiQjk/5/fiqDu3e56DGKYJBlcnXGL1W2RI4=</DigestValue>
      </Reference>
      <Reference URI="/word/footnotes.xml?ContentType=application/vnd.openxmlformats-officedocument.wordprocessingml.footnotes+xml">
        <DigestMethod Algorithm="http://www.w3.org/2001/04/xmlenc#sha256"/>
        <DigestValue>ZHirAf2ESG8FmdLN0cB6ZxgItVsS5YCbZpeAcxAIlqE=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VnZi+wJghkkzY38qWQoWexRsvGxX/dbk8EJD1J6Krz8=</DigestValue>
      </Reference>
      <Reference URI="/word/styles.xml?ContentType=application/vnd.openxmlformats-officedocument.wordprocessingml.styles+xml">
        <DigestMethod Algorithm="http://www.w3.org/2001/04/xmlenc#sha256"/>
        <DigestValue>pYLnvzx6zLH/XdtN3KwqDwubDvKMS4oSOojhryr1Hf0=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2022-11-02T13:17:19Z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16.0.10391/14</OfficeVersion>
          <ApplicationVersion>16.0.10391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2022-11-02T13:17:19Z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93415A-7E12-4693-AC12-AFFEA6E1F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5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88</cp:revision>
  <cp:lastPrinted>2022-02-22T11:35:00Z</cp:lastPrinted>
  <dcterms:created xsi:type="dcterms:W3CDTF">2021-09-14T05:18:00Z</dcterms:created>
  <dcterms:modified xsi:type="dcterms:W3CDTF">2022-11-02T13:17:00Z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