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976F838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8C39FA">
        <w:rPr>
          <w:rFonts w:ascii="Garamond" w:hAnsi="Garamond"/>
          <w:sz w:val="24"/>
          <w:szCs w:val="24"/>
        </w:rPr>
        <w:t>5</w:t>
      </w:r>
      <w:r w:rsidR="0030687B">
        <w:rPr>
          <w:rFonts w:ascii="Garamond" w:hAnsi="Garamond"/>
          <w:sz w:val="24"/>
          <w:szCs w:val="24"/>
        </w:rPr>
        <w:t>0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23D5923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0687B" w:rsidRPr="004F07F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https://zakazky.zcu.cz/contract_display_5689.html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4A818B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70B48">
        <w:rPr>
          <w:rFonts w:ascii="Garamond" w:hAnsi="Garamond" w:cs="Arial"/>
          <w:sz w:val="22"/>
          <w:szCs w:val="22"/>
        </w:rPr>
        <w:t>1</w:t>
      </w:r>
      <w:r w:rsidR="0030687B">
        <w:rPr>
          <w:rFonts w:ascii="Garamond" w:hAnsi="Garamond" w:cs="Arial"/>
          <w:sz w:val="22"/>
          <w:szCs w:val="22"/>
        </w:rPr>
        <w:t>6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8362C3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30687B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30687B">
        <w:rPr>
          <w:rFonts w:ascii="Garamond" w:hAnsi="Garamond" w:cs="Arial"/>
          <w:sz w:val="22"/>
          <w:szCs w:val="22"/>
        </w:rPr>
        <w:t>00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  <w:bookmarkStart w:id="4" w:name="_GoBack"/>
      <w:bookmarkEnd w:id="4"/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AB9A12" w14:textId="77777777" w:rsidR="00523C5A" w:rsidRDefault="00523C5A" w:rsidP="00795AAC">
      <w:r>
        <w:separator/>
      </w:r>
    </w:p>
  </w:endnote>
  <w:endnote w:type="continuationSeparator" w:id="0">
    <w:p w14:paraId="09E99B1C" w14:textId="77777777" w:rsidR="00523C5A" w:rsidRDefault="00523C5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6800E47D" w:rsidR="00430A11" w:rsidRPr="00EB6175" w:rsidRDefault="00430A11" w:rsidP="00F966A8">
    <w:pPr>
      <w:pStyle w:val="Zpat"/>
      <w:tabs>
        <w:tab w:val="clear" w:pos="4536"/>
        <w:tab w:val="clear" w:pos="9072"/>
        <w:tab w:val="center" w:pos="460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966A8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41B733" w14:textId="77777777" w:rsidR="00523C5A" w:rsidRDefault="00523C5A" w:rsidP="00795AAC">
      <w:r>
        <w:separator/>
      </w:r>
    </w:p>
  </w:footnote>
  <w:footnote w:type="continuationSeparator" w:id="0">
    <w:p w14:paraId="5D2B5162" w14:textId="77777777" w:rsidR="00523C5A" w:rsidRDefault="00523C5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306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46CB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4E0B"/>
    <w:rsid w:val="001A5C42"/>
    <w:rsid w:val="001B4B7A"/>
    <w:rsid w:val="001B5234"/>
    <w:rsid w:val="001B557B"/>
    <w:rsid w:val="001B6564"/>
    <w:rsid w:val="001C4ABC"/>
    <w:rsid w:val="001C5B53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0687B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A04"/>
    <w:rsid w:val="003F5D6C"/>
    <w:rsid w:val="003F73AE"/>
    <w:rsid w:val="003F767D"/>
    <w:rsid w:val="004059B7"/>
    <w:rsid w:val="00406F62"/>
    <w:rsid w:val="004205A5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0B48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3C5A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4030C"/>
    <w:rsid w:val="00641634"/>
    <w:rsid w:val="00642254"/>
    <w:rsid w:val="0064432C"/>
    <w:rsid w:val="006450F8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80E44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362C3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39FA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3E30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4551"/>
    <w:rsid w:val="00A86FC9"/>
    <w:rsid w:val="00A90797"/>
    <w:rsid w:val="00A93571"/>
    <w:rsid w:val="00AA0B08"/>
    <w:rsid w:val="00AA2ED7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019C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26FE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51D1"/>
    <w:rsid w:val="00E57361"/>
    <w:rsid w:val="00E5758A"/>
    <w:rsid w:val="00E617C7"/>
    <w:rsid w:val="00E62A10"/>
    <w:rsid w:val="00E63C63"/>
    <w:rsid w:val="00E65FED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A77C5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66A8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8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Vl/sXKY5w8kXrWCtslcVSOjd3FPoySwzvg2gvc80yUI=</DigestValue>
    </Reference>
    <Reference Type="http://www.w3.org/2000/09/xmldsig#Object" URI="#idOfficeObject">
      <DigestMethod Algorithm="http://www.w3.org/2001/04/xmlenc#sha256"/>
      <DigestValue>qERhtZM80bVTMoXR02zPOutUgFwadf980+S5b8qABVY=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LsK3pUVdRZjB6TRX4K3fJPV97bdLb4AAD9t8rPo9re8=</DigestValue>
    </Reference>
  </SignedInfo>
  <SignatureValue>xFzFlYs1tRXHkZGaBiIwPIC8BNdFntq2Wt/WEIsoNu4twJRvPU30MKdqEwZ5dWA0Ob9vK1stdUY6
HhZ3oaGjHSZIKRRiesGL0+vOL449b8y83tYYz65gm+n0ZIWcTgEeGJrb1YsO97fx4Nu6ctWPgogn
x7ZFuUZbYTmfOqZzCZL/t09vNmgR4AJs9a3os0/RbC73T4NK2RfFftY/RSrm7JIjBnpH3iRhQfZ6
XUau5BBJ9iTsiejLjUgnEAPXQViF9/ZuR8LUqRiVGFTEe4GIUP3N2Fik8WC+RQ9wwqey7J9zZix8
tqfFLrIDYHtGbTCBWbQFCSyWJWJgBE1UWhLh2w==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QBRsXg6pBmJOfPo8u/6A5CAZsIu+DqMUGNCyBk6vtdo=</DigestValue>
      </Reference>
      <Reference URI="/word/document.xml?ContentType=application/vnd.openxmlformats-officedocument.wordprocessingml.document.main+xml">
        <DigestMethod Algorithm="http://www.w3.org/2001/04/xmlenc#sha256"/>
        <DigestValue>/677+Z3MytsFwoXBWUxfoerz0MgrkjTO/0RTU0oOEa8=</DigestValue>
      </Reference>
      <Reference URI="/word/endnotes.xml?ContentType=application/vnd.openxmlformats-officedocument.wordprocessingml.endnotes+xml">
        <DigestMethod Algorithm="http://www.w3.org/2001/04/xmlenc#sha256"/>
        <DigestValue>1edqdgpxwaPgvs1QAmSoIaXWfaYswWbG6rXYxWaVOV8=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tNS5o4iVgiQjk/5/fiqDu3e56DGKYJBlcnXGL1W2RI4=</DigestValue>
      </Reference>
      <Reference URI="/word/footnotes.xml?ContentType=application/vnd.openxmlformats-officedocument.wordprocessingml.footnotes+xml">
        <DigestMethod Algorithm="http://www.w3.org/2001/04/xmlenc#sha256"/>
        <DigestValue>KdfIqaV8e+8UqR87ITuWtkOtIaUqTvnC+G2xzAuIiGw=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GNshSykAqqiBXvjULIiyKl5k2HR/panDu0pIlsuYL1M=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2022-11-02T12:22:45Z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2022-11-02T12:22:45Z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4083E7-B1CA-4122-A4AC-C8F303698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87</cp:revision>
  <cp:lastPrinted>2022-02-22T11:35:00Z</cp:lastPrinted>
  <dcterms:created xsi:type="dcterms:W3CDTF">2021-09-14T05:18:00Z</dcterms:created>
  <dcterms:modified xsi:type="dcterms:W3CDTF">2022-11-02T12:22:00Z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