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81A9A1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8C39FA">
        <w:rPr>
          <w:rFonts w:ascii="Garamond" w:hAnsi="Garamond"/>
          <w:sz w:val="24"/>
          <w:szCs w:val="24"/>
        </w:rPr>
        <w:t>5</w:t>
      </w:r>
      <w:r w:rsidR="003F5A04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E8BC67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F5A04" w:rsidRPr="00462E9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https://zakazky.zcu.cz/contract_display_5690.html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D5B67A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70B48">
        <w:rPr>
          <w:rFonts w:ascii="Garamond" w:hAnsi="Garamond" w:cs="Arial"/>
          <w:sz w:val="22"/>
          <w:szCs w:val="22"/>
        </w:rPr>
        <w:t>1</w:t>
      </w:r>
      <w:r w:rsidR="006450F8">
        <w:rPr>
          <w:rFonts w:ascii="Garamond" w:hAnsi="Garamond" w:cs="Arial"/>
          <w:sz w:val="22"/>
          <w:szCs w:val="22"/>
        </w:rPr>
        <w:t>5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C39FA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3F5A04">
        <w:rPr>
          <w:rFonts w:ascii="Garamond" w:hAnsi="Garamond" w:cs="Arial"/>
          <w:sz w:val="22"/>
          <w:szCs w:val="22"/>
        </w:rPr>
        <w:t>15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E52C1" w14:textId="77777777" w:rsidR="001A4E0B" w:rsidRDefault="001A4E0B" w:rsidP="00795AAC">
      <w:r>
        <w:separator/>
      </w:r>
    </w:p>
  </w:endnote>
  <w:endnote w:type="continuationSeparator" w:id="0">
    <w:p w14:paraId="27C9D4BE" w14:textId="77777777" w:rsidR="001A4E0B" w:rsidRDefault="001A4E0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6800E47D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FD47B" w14:textId="77777777" w:rsidR="001A4E0B" w:rsidRDefault="001A4E0B" w:rsidP="00795AAC">
      <w:r>
        <w:separator/>
      </w:r>
    </w:p>
  </w:footnote>
  <w:footnote w:type="continuationSeparator" w:id="0">
    <w:p w14:paraId="0D7B52B5" w14:textId="77777777" w:rsidR="001A4E0B" w:rsidRDefault="001A4E0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4E0B"/>
    <w:rsid w:val="001A5C42"/>
    <w:rsid w:val="001B4B7A"/>
    <w:rsid w:val="001B5234"/>
    <w:rsid w:val="001B557B"/>
    <w:rsid w:val="001B6564"/>
    <w:rsid w:val="001C4ABC"/>
    <w:rsid w:val="001C5B53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A04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0B48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50F8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39FA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3E30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2ED7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019C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26FE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5FED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A77C5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9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Hft7hc4R3hPERVsI5kRszv3FeVujQ8bDT3iTTUZUiOs=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8ep0trtnLHccHk1R540LAUdcMR+b4rrw9iTVbyt6FyQ=</DigestValue>
    </Reference>
  </SignedInfo>
  <SignatureValue>oa2TDrjF7oaQqsr++5BRVULde3H7JPiIFl0yDv4aFTwOHKdsGFcV2GGOO/Famd2bVqSE7cvHV17V
s3jDKrBhpjlVk7D8byqvgMoZyZ8YKiu5URBPDNXv1CEJrTrnvYIm3GzYPdEX4RBhUKS2+P6mZf7Y
lxJdHPFfr2YZ6Sb4hvTiGoDtZij//hbaR/XE3bmWUrcSGCXC6xKu1tB+7UfUWBeIIsHRy2wlVLhm
AKMCRQGNdV5MeypQmbodlgEEXW+ujpfLB3CeThHL3egwkmg1Pgg8EztEx/ICK/X+1KhyI7tmrErd
5XKYlZhdu2OzBhfTeGK0CEsDttnftt0P14yXaA==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SnvIFhdwUXQrTAuUbHjf4m4x0W8/MRxpXKstC067HE8=</DigestValue>
      </Reference>
      <Reference URI="/word/document.xml?ContentType=application/vnd.openxmlformats-officedocument.wordprocessingml.document.main+xml">
        <DigestMethod Algorithm="http://www.w3.org/2001/04/xmlenc#sha256"/>
        <DigestValue>GHKlBoZMWUd3VZKmhs9SzHpMAmgTex0LHhfi2Xan8YU=</DigestValue>
      </Reference>
      <Reference URI="/word/endnotes.xml?ContentType=application/vnd.openxmlformats-officedocument.wordprocessingml.endnotes+xml">
        <DigestMethod Algorithm="http://www.w3.org/2001/04/xmlenc#sha256"/>
        <DigestValue>JD2GcUk/PdP6b2WDMqqw949a/8E0ZFBKR1DiiA/SHTI=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tNS5o4iVgiQjk/5/fiqDu3e56DGKYJBlcnXGL1W2RI4=</DigestValue>
      </Reference>
      <Reference URI="/word/footnotes.xml?ContentType=application/vnd.openxmlformats-officedocument.wordprocessingml.footnotes+xml">
        <DigestMethod Algorithm="http://www.w3.org/2001/04/xmlenc#sha256"/>
        <DigestValue>QOAOnvi232ujWgZNnZDh5ROrFdD+L1PLbWW4JhgA5/U=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kC6ku6MiCK78RTdEOjLqXdGZGjyT/2tkRup+KvQpIkk=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2022-11-02T10:43:04Z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2022-11-02T10:43:04Z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181C0-D91F-42C2-94D0-0632CA3E9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86</cp:revision>
  <cp:lastPrinted>2022-02-22T11:35:00Z</cp:lastPrinted>
  <dcterms:created xsi:type="dcterms:W3CDTF">2021-09-14T05:18:00Z</dcterms:created>
  <dcterms:modified xsi:type="dcterms:W3CDTF">2022-11-02T10:43:00Z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