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3D2F21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8C39FA">
        <w:rPr>
          <w:rFonts w:ascii="Garamond" w:hAnsi="Garamond"/>
          <w:sz w:val="24"/>
          <w:szCs w:val="24"/>
        </w:rPr>
        <w:t>55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37EA258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C39FA" w:rsidRPr="0020101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8186A2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6450F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C39FA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bookmarkStart w:id="8" w:name="_GoBack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bookmarkEnd w:id="8"/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FF46" w14:textId="77777777" w:rsidR="001C5B53" w:rsidRDefault="001C5B53" w:rsidP="00795AAC">
      <w:r>
        <w:separator/>
      </w:r>
    </w:p>
  </w:endnote>
  <w:endnote w:type="continuationSeparator" w:id="0">
    <w:p w14:paraId="793B0515" w14:textId="77777777" w:rsidR="001C5B53" w:rsidRDefault="001C5B5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47D49" w14:textId="77777777" w:rsidR="001C5B53" w:rsidRDefault="001C5B53" w:rsidP="00795AAC">
      <w:r>
        <w:separator/>
      </w:r>
    </w:p>
  </w:footnote>
  <w:footnote w:type="continuationSeparator" w:id="0">
    <w:p w14:paraId="3F788BDA" w14:textId="77777777" w:rsidR="001C5B53" w:rsidRDefault="001C5B5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pfn8oYv6sV+C5qJqDS8gWcbNREfiP6qPSmSL6mjpt1w=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qy88A3tsLYU+O9OI5z6q3uRv8rf1NsZE9dFXaQzi/gA=</DigestValue>
    </Reference>
  </SignedInfo>
  <SignatureValue>gulV25XDOnQ9utB59uyEnKMQTpt4bkNKZ4vKZ/MAVKgCOnW7Q3Rq3sN9oPnkdkjSPkSYgfLVwGpn
aYz84G5c2JPt+R2hWq9TsGonnkJBECwVxTEq3uTCfuBIuWddhXijZ1uPyO9SGi3skeqZfzN6Xz7y
E/VP6DUzNuCQ9QPWKXnKaGru9g8ZxJjkc5Md7LGm5P831zpDPKtNOgQ48T7eNbtxM6wTVC6Md+ir
cl+qdbEzisGVnaTZdBHt2+X4ih/OfqFEKImXMtySz6uba97SDP2dX1XmBbq8hLNrOCJVuxDvicPw
qgSRq2EmsDF3BAwebL2oYfc3Vjwm/moVbbr3Tg==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p50zOGXKxXqcr/rYR9pDJRhJ4EjXTsXLC0HQX228O/s=</DigestValue>
      </Reference>
      <Reference URI="/word/document.xml?ContentType=application/vnd.openxmlformats-officedocument.wordprocessingml.document.main+xml">
        <DigestMethod Algorithm="http://www.w3.org/2001/04/xmlenc#sha256"/>
        <DigestValue>RHmLCIgqqOhzK/wX+vhAOkbmjDpYnZbQDBbyHnq3VQs=</DigestValue>
      </Reference>
      <Reference URI="/word/endnotes.xml?ContentType=application/vnd.openxmlformats-officedocument.wordprocessingml.endnotes+xml">
        <DigestMethod Algorithm="http://www.w3.org/2001/04/xmlenc#sha256"/>
        <DigestValue>tWgXYiwiDkH5PoWNI2Ur7+XzJmTH34rntNIr7rUFSHg=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tNS5o4iVgiQjk/5/fiqDu3e56DGKYJBlcnXGL1W2RI4=</DigestValue>
      </Reference>
      <Reference URI="/word/footnotes.xml?ContentType=application/vnd.openxmlformats-officedocument.wordprocessingml.footnotes+xml">
        <DigestMethod Algorithm="http://www.w3.org/2001/04/xmlenc#sha256"/>
        <DigestValue>Ke6T+4UdIQrRM5+lyMz7EGGf439wdl0pEmLgHXVMBik=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wkE4H5G5dJQgRnHsPiZhDReDDkQWPWwHYqv6GmjsVdw=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2022-11-02T10:30:27Z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2022-11-02T10:30:27Z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F8B89D-79C0-45F7-9B6D-F82CCF8CF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2298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85</cp:revision>
  <cp:lastPrinted>2022-02-22T11:35:00Z</cp:lastPrinted>
  <dcterms:created xsi:type="dcterms:W3CDTF">2021-09-14T05:18:00Z</dcterms:created>
  <dcterms:modified xsi:type="dcterms:W3CDTF">2022-11-02T10:30:00Z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