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5095F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6450F8">
        <w:rPr>
          <w:rFonts w:ascii="Garamond" w:hAnsi="Garamond"/>
          <w:sz w:val="24"/>
          <w:szCs w:val="24"/>
        </w:rPr>
        <w:t>4</w:t>
      </w:r>
      <w:r w:rsidR="00D726FE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77DEC9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726FE" w:rsidRPr="00674AC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https://zakazky.zcu.cz/contract_display_5688.html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6B9DE8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</w:t>
      </w:r>
      <w:r w:rsidR="006450F8">
        <w:rPr>
          <w:rFonts w:ascii="Garamond" w:hAnsi="Garamond" w:cs="Arial"/>
          <w:sz w:val="22"/>
          <w:szCs w:val="22"/>
        </w:rPr>
        <w:t>5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6450F8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726FE">
        <w:rPr>
          <w:rFonts w:ascii="Garamond" w:hAnsi="Garamond" w:cs="Arial"/>
          <w:sz w:val="22"/>
          <w:szCs w:val="22"/>
        </w:rPr>
        <w:t>3</w:t>
      </w:r>
      <w:r w:rsidR="004205A5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7929E" w14:textId="77777777" w:rsidR="00923E30" w:rsidRDefault="00923E30" w:rsidP="00795AAC">
      <w:r>
        <w:separator/>
      </w:r>
    </w:p>
  </w:endnote>
  <w:endnote w:type="continuationSeparator" w:id="0">
    <w:p w14:paraId="3FB0CE58" w14:textId="77777777" w:rsidR="00923E30" w:rsidRDefault="00923E3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EFA33" w14:textId="77777777" w:rsidR="00923E30" w:rsidRDefault="00923E30" w:rsidP="00795AAC">
      <w:r>
        <w:separator/>
      </w:r>
    </w:p>
  </w:footnote>
  <w:footnote w:type="continuationSeparator" w:id="0">
    <w:p w14:paraId="69EF5749" w14:textId="77777777" w:rsidR="00923E30" w:rsidRDefault="00923E3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88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y8gxXUCYMONW4OlmNDdBfpufBfdvt87ZRQFelS9S6Rw=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3SYAvNkk2gD6kOPfy81/XxPY4DpDcqgU+HhZee++gA8=</DigestValue>
    </Reference>
  </SignedInfo>
  <SignatureValue>HLejdzvLYZ/Ep8ToWg7sK3dg7bs/GdY6op2H1p3Q6VwHGur8s9OUitFkVVGYX4ljOFY1yQQaglse
1dJPddVBxnuJKFQJAxcrghOU1BgtqpaC2aAcJldzcIauwI25DICXD8SD0ngEj4kGrfO3Q4ou2UDh
xMue6XJAzpAuhXABVyqEYRfW/AT1Kj8V5GC/M1xMn/BGfbyy8UEe0qFM533n6v/vvJeLmv5nJoPG
dIDloxdG5c+madaLEi06RoIJLdhkeuA8rGQN9pqyZIyHrWMmbVxCCb+twmZMVugCrptO7dL9QgRw
ACG4b5CqHvGd1j7Uk5vW9WJLUeMjz2hbyRU+Lw==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r/QJVgptFgPyIdNTlEIjsm7RIRCkHvbqzaxjGcH3snk=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hhwh15opaCkogcDNCC3kD3xwnK1AfcI6uYxDcQz4xzk=</DigestValue>
      </Reference>
      <Reference URI="/word/endnotes.xml?ContentType=application/vnd.openxmlformats-officedocument.wordprocessingml.endnotes+xml">
        <DigestMethod Algorithm="http://www.w3.org/2001/04/xmlenc#sha256"/>
        <DigestValue>Zq3v/S5FVKrl5aPPfqpaN3FQYhMUbuR/74EdZVFCZTc=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iLRG58Rf0J0dvixtxy7DPVTTYLJ5lPfTRxj3Q8rWohc=</DigestValue>
      </Reference>
      <Reference URI="/word/footnotes.xml?ContentType=application/vnd.openxmlformats-officedocument.wordprocessingml.footnotes+xml">
        <DigestMethod Algorithm="http://www.w3.org/2001/04/xmlenc#sha256"/>
        <DigestValue>jZ2EI/naGlReRDokAqclHyZoTncAhErJ2SvlQfmRCQo=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JtX9vKQHXtF+ezqPwBe01Zyg8w720irZ4Jcg7XfpVqM=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2022-11-02T09:28:32Z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2022-11-02T09:28:32Z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C4146E-8FA3-45C1-BB23-47997E7D8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83</cp:revision>
  <cp:lastPrinted>2022-02-22T11:35:00Z</cp:lastPrinted>
  <dcterms:created xsi:type="dcterms:W3CDTF">2021-09-14T05:18:00Z</dcterms:created>
  <dcterms:modified xsi:type="dcterms:W3CDTF">2022-11-02T09:28:00Z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