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BDAA1B4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47FE9">
        <w:rPr>
          <w:rFonts w:ascii="Garamond" w:hAnsi="Garamond"/>
          <w:sz w:val="24"/>
          <w:szCs w:val="24"/>
        </w:rPr>
        <w:t>4</w:t>
      </w:r>
      <w:r w:rsidR="006D6764">
        <w:rPr>
          <w:rFonts w:ascii="Garamond" w:hAnsi="Garamond"/>
          <w:sz w:val="24"/>
          <w:szCs w:val="24"/>
        </w:rPr>
        <w:t>5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1C07699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47FE9">
        <w:t>6</w:t>
      </w:r>
      <w:r w:rsidR="006D6764">
        <w:t>84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0E4BC7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D6764">
        <w:rPr>
          <w:rFonts w:ascii="Garamond" w:hAnsi="Garamond" w:cs="Arial"/>
          <w:b/>
          <w:sz w:val="22"/>
          <w:szCs w:val="22"/>
        </w:rPr>
        <w:t>15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</w:t>
      </w:r>
      <w:r w:rsidR="00747FE9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6D6764">
        <w:rPr>
          <w:rFonts w:ascii="Garamond" w:hAnsi="Garamond" w:cs="Arial"/>
          <w:sz w:val="22"/>
          <w:szCs w:val="22"/>
        </w:rPr>
        <w:t>15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9DAA8" w14:textId="77777777" w:rsidR="00BB5122" w:rsidRDefault="00BB5122" w:rsidP="00795AAC">
      <w:r>
        <w:separator/>
      </w:r>
    </w:p>
  </w:endnote>
  <w:endnote w:type="continuationSeparator" w:id="0">
    <w:p w14:paraId="25CF7AE5" w14:textId="77777777" w:rsidR="00BB5122" w:rsidRDefault="00BB512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94A21" w14:textId="77777777" w:rsidR="00BB5122" w:rsidRDefault="00BB5122" w:rsidP="00795AAC">
      <w:r>
        <w:separator/>
      </w:r>
    </w:p>
  </w:footnote>
  <w:footnote w:type="continuationSeparator" w:id="0">
    <w:p w14:paraId="397C3391" w14:textId="77777777" w:rsidR="00BB5122" w:rsidRDefault="00BB512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3627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764"/>
    <w:rsid w:val="006D6F86"/>
    <w:rsid w:val="006F7426"/>
    <w:rsid w:val="0070545A"/>
    <w:rsid w:val="00712672"/>
    <w:rsid w:val="0072046A"/>
    <w:rsid w:val="00730B83"/>
    <w:rsid w:val="00735FBF"/>
    <w:rsid w:val="00747FE9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5122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hRSgRq9r09OTba8koOooF9yDoIy6z4mc4lSJssDZAr0=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IE7XckuxW7dfN6JRCX720Zlv2L/JCj2AMwAwgXCOX1Q=</DigestValue>
    </Reference>
  </SignedInfo>
  <SignatureValue>DLLgFeVLhApuL0u0ShN1niCSCznaehcOKFN/oUSLrQBh+mgW/XYBFx7ntdoUbgAEtDoiuH93gwgU
jtXkzBSneAZUq/Wr3a/mLIV4npUpLjX2lP7sYvKz0sFR3lAQFpKhJBNPVUNGMqTxNqoI3D4lb7lw
iVtECNE8AVZuIaO4n3ElhmnCodJpH1ro3YVL8YYsbubJ1UWIZYI0k7nzLoi0zhUleThqC7sjduQu
/bliu2hhE5YtE2mfoq0VKtIpa7f0p5SufaK1dIv3UeEUL/yqhyT/1zDgU6jQUTE2W1ab+YVFMnkF
f9T0lrTuznIYlYmUAEejuGqPXhbIIJXiVwRr6A==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membt2H736Cmv9KsTqVGktnwwddWakCfqHuwO8bqwWg=</DigestValue>
      </Reference>
      <Reference URI="/word/endnotes.xml?ContentType=application/vnd.openxmlformats-officedocument.wordprocessingml.endnotes+xml">
        <DigestMethod Algorithm="http://www.w3.org/2001/04/xmlenc#sha256"/>
        <DigestValue>XeM9DQ9Jjie4JuR2aj26m8FotIYT9+aYH0AaCaoXOHA=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1h0HF4nWeB9rYJujeW2Oi2f+TH33qgjucLRiqc3WEaU=</DigestValue>
      </Reference>
      <Reference URI="/word/footnotes.xml?ContentType=application/vnd.openxmlformats-officedocument.wordprocessingml.footnotes+xml">
        <DigestMethod Algorithm="http://www.w3.org/2001/04/xmlenc#sha256"/>
        <DigestValue>NX2tqwTRGmAe+Cies4A4Ke8K9eibhKN3Te4jseX+XI0=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6TjS1h5hWvxxvh17HhexQ/ZtwCMaNJ3RhT3kj/+FDiQ=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2022-11-02T07:16:22Z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2022-11-02T07:16:22Z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C349E-B3CC-4ED6-8EBD-EE001373F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56</cp:revision>
  <cp:lastPrinted>2022-08-18T12:50:00Z</cp:lastPrinted>
  <dcterms:created xsi:type="dcterms:W3CDTF">2021-01-21T11:32:00Z</dcterms:created>
  <dcterms:modified xsi:type="dcterms:W3CDTF">2022-11-02T07:16:00Z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