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08B12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6450F8">
        <w:rPr>
          <w:rFonts w:ascii="Garamond" w:hAnsi="Garamond"/>
          <w:sz w:val="24"/>
          <w:szCs w:val="24"/>
        </w:rPr>
        <w:t>47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A0E6F3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450F8" w:rsidRPr="00E93A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B92DF5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6450F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6450F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70B48">
        <w:rPr>
          <w:rFonts w:ascii="Garamond" w:hAnsi="Garamond" w:cs="Arial"/>
          <w:sz w:val="22"/>
          <w:szCs w:val="22"/>
        </w:rPr>
        <w:t>0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C024" w14:textId="77777777" w:rsidR="00E65FED" w:rsidRDefault="00E65FED" w:rsidP="00795AAC">
      <w:r>
        <w:separator/>
      </w:r>
    </w:p>
  </w:endnote>
  <w:endnote w:type="continuationSeparator" w:id="0">
    <w:p w14:paraId="5CDC3225" w14:textId="77777777" w:rsidR="00E65FED" w:rsidRDefault="00E65F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774E3" w14:textId="77777777" w:rsidR="00E65FED" w:rsidRDefault="00E65FED" w:rsidP="00795AAC">
      <w:r>
        <w:separator/>
      </w:r>
    </w:p>
  </w:footnote>
  <w:footnote w:type="continuationSeparator" w:id="0">
    <w:p w14:paraId="27FF233C" w14:textId="77777777" w:rsidR="00E65FED" w:rsidRDefault="00E65F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5TMCUgf5KIt2VKOyUkAK3+6x5Gts8L98DRAFVfAtXJ8=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YfBNbtpbPi+zJ/OyOGKx9eXjXp1j8frgTngRK6JmakQ=</DigestValue>
    </Reference>
  </SignedInfo>
  <SignatureValue>m4a9C0fkTRuFNk4C4VDmPyyQAdWnG+eNtFWGfNF9kGZFMkPv/ozLf8tUN/gVUoYcnkzFGK6yqF7u
CuEtzMdwpqoheArQ1bgnpLazuNr0W6oHPFQZdMe3udaOSY3fR5AycYyxEj917SDGA2/VUE+wGiQv
3btbTY4E8HenlhH1zHh9vd/vov2XEgrqPolAJVbhCWaNlOzC+6cTreWEQahAoWJbkN6p9ZUf+5ws
ji4yT1yZssj0ciMv3Cr4YRGKjv8j2yCynITf1JBDJuB91gyTkg5WUgnuMtga8Vnnv5BxKXY+Powt
rWzzE9DyM38esLIhjQ2ajs3gmfV9qT9MR8Z9Tg==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szCpOxcIvFb9aprCmu45jp0TG96TJdD5nZGamHA3gMk=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P95QF6kqxXC7t9lozZ4NmQ78Gdpq5dgmj8/g1AQj5Rg=</DigestValue>
      </Reference>
      <Reference URI="/word/endnotes.xml?ContentType=application/vnd.openxmlformats-officedocument.wordprocessingml.endnotes+xml">
        <DigestMethod Algorithm="http://www.w3.org/2001/04/xmlenc#sha256"/>
        <DigestValue>r/MrIChB1wYt8opB+GDmDAS/vfZJNzjuWPH2CaeNs+4=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Ysd5KAtmU6oxVNAtOQHGoWJx2ODsuwMmA4ZSj/MkwhY=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j2kDmMu7HJKb9Jl2rb58IcyF/uJ5045PHYdR+/I6qr0=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2022-11-01T13:44:42Z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2022-11-01T13:44:42Z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2B8C2-FD6E-4E1B-933A-55A1271A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82</cp:revision>
  <cp:lastPrinted>2022-02-22T11:35:00Z</cp:lastPrinted>
  <dcterms:created xsi:type="dcterms:W3CDTF">2021-09-14T05:18:00Z</dcterms:created>
  <dcterms:modified xsi:type="dcterms:W3CDTF">2022-11-01T13:44:00Z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