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3E28A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9319F6">
        <w:rPr>
          <w:rFonts w:ascii="Garamond" w:hAnsi="Garamond"/>
          <w:sz w:val="24"/>
          <w:szCs w:val="24"/>
        </w:rPr>
        <w:t>5</w:t>
      </w:r>
      <w:r w:rsidR="00B12040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9F7C9D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12040" w:rsidRPr="0027480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https://zakazky.zcu.cz/contract_display_5685.html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4646A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18AF">
        <w:rPr>
          <w:rFonts w:ascii="Garamond" w:hAnsi="Garamond" w:cs="Arial"/>
          <w:sz w:val="22"/>
          <w:szCs w:val="22"/>
        </w:rPr>
        <w:t>1</w:t>
      </w:r>
      <w:r w:rsidR="000D1387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319F6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B12040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E1B8A" w14:textId="77777777" w:rsidR="003B6D1C" w:rsidRDefault="003B6D1C" w:rsidP="00795AAC">
      <w:r>
        <w:separator/>
      </w:r>
    </w:p>
  </w:endnote>
  <w:endnote w:type="continuationSeparator" w:id="0">
    <w:p w14:paraId="2B2ADA71" w14:textId="77777777" w:rsidR="003B6D1C" w:rsidRDefault="003B6D1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937F8" w14:textId="77777777" w:rsidR="003B6D1C" w:rsidRDefault="003B6D1C" w:rsidP="00795AAC">
      <w:r>
        <w:separator/>
      </w:r>
    </w:p>
  </w:footnote>
  <w:footnote w:type="continuationSeparator" w:id="0">
    <w:p w14:paraId="09A01D44" w14:textId="77777777" w:rsidR="003B6D1C" w:rsidRDefault="003B6D1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8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QdFeiIHT76HreqFYbxCrQe99m4tNds9S8s2cA/7l6do=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pDzgWXXpEf2UIz9/s8hFlTzYnZX8LgTHQiMgPC08w3M=</DigestValue>
    </Reference>
  </SignedInfo>
  <SignatureValue>M/K3+6QXVu6+A+kgjWMDo8T2szNGrmNi0SIv3qBR8lngB2H6eW070HQI/zfhJgiLGDFWfL3jDntk
CJg8bZDlKcZNoLfXPaRAOovYV2QzYApCRZSJ2zYuYCMycjzZAxzJT/VzH4KdCGdf/v3DloZkmFRS
ivHlkEKLr2jbWI89sn2VV/J010b8ksCvD0QnH5qI+BIqmIsSXJUuZqxRXcXy91+7MgM/BpvKTRBh
ohF7QL941kEzKysAcyH5G7LkVnqKKRNr3EoTvIEnDQAzxQu5Kzy0+E2qBZf4qBavUVZVJInrgatR
Eg6l7Ew6dgpL+Swo0zVxEa+VBo9AiAIfcdx1GQ==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r9OVF9XXfJaaJAxkjQpc9QNX59FzLAH9vHfvAS8MjPo=</DigestValue>
      </Reference>
      <Reference URI="/word/document.xml?ContentType=application/vnd.openxmlformats-officedocument.wordprocessingml.document.main+xml">
        <DigestMethod Algorithm="http://www.w3.org/2001/04/xmlenc#sha256"/>
        <DigestValue>dCTmnhn9qStdnlgJ9ZzI+EFSWDrI6WjBqxLSLfjhy4c=</DigestValue>
      </Reference>
      <Reference URI="/word/endnotes.xml?ContentType=application/vnd.openxmlformats-officedocument.wordprocessingml.endnotes+xml">
        <DigestMethod Algorithm="http://www.w3.org/2001/04/xmlenc#sha256"/>
        <DigestValue>CgKcN0VxEnolazjEZZXr4/TyXOOL/3s6MJux/SewIr8=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21OsIe98HKw7Wy/SPZM55o96AUYErKe1H+BgyMHM8dU=</DigestValue>
      </Reference>
      <Reference URI="/word/footnotes.xml?ContentType=application/vnd.openxmlformats-officedocument.wordprocessingml.footnotes+xml">
        <DigestMethod Algorithm="http://www.w3.org/2001/04/xmlenc#sha256"/>
        <DigestValue>BCgTzuKHVnxzd8+CxWgUXdPszHiJ5ERwVQJ863bfOXk=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zYxtaMzvRsooLioNvEB1bBNBKyiwweoNCNAM3I4FtNk=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2022-11-01T11:44:40Z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2022-11-01T11:44:40Z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106</cp:revision>
  <cp:lastPrinted>2022-02-22T11:35:00Z</cp:lastPrinted>
  <dcterms:created xsi:type="dcterms:W3CDTF">2021-09-14T05:18:00Z</dcterms:created>
  <dcterms:modified xsi:type="dcterms:W3CDTF">2022-11-01T11:44:00Z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