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0925E0F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2E1A1F">
        <w:rPr>
          <w:rFonts w:ascii="Garamond" w:hAnsi="Garamond"/>
          <w:sz w:val="24"/>
          <w:szCs w:val="24"/>
        </w:rPr>
        <w:t>1</w:t>
      </w:r>
      <w:r w:rsidR="002518AF">
        <w:rPr>
          <w:rFonts w:ascii="Garamond" w:hAnsi="Garamond"/>
          <w:sz w:val="24"/>
          <w:szCs w:val="24"/>
        </w:rPr>
        <w:t>4</w:t>
      </w:r>
      <w:r w:rsidR="00974BB5">
        <w:rPr>
          <w:rFonts w:ascii="Garamond" w:hAnsi="Garamond"/>
          <w:sz w:val="24"/>
          <w:szCs w:val="24"/>
        </w:rPr>
        <w:t>3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1CE1EE35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974BB5" w:rsidRPr="00BF0026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https://zakazky.zcu.cz/contract_display_5673.html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102C81D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2518AF">
        <w:rPr>
          <w:rFonts w:ascii="Garamond" w:hAnsi="Garamond" w:cs="Arial"/>
          <w:sz w:val="22"/>
          <w:szCs w:val="22"/>
        </w:rPr>
        <w:t>1</w:t>
      </w:r>
      <w:r w:rsidR="000D1387">
        <w:rPr>
          <w:rFonts w:ascii="Garamond" w:hAnsi="Garamond" w:cs="Arial"/>
          <w:sz w:val="22"/>
          <w:szCs w:val="22"/>
        </w:rPr>
        <w:t>4</w:t>
      </w:r>
      <w:r w:rsidR="00FE6AB4">
        <w:rPr>
          <w:rFonts w:ascii="Garamond" w:hAnsi="Garamond" w:cs="Arial"/>
          <w:sz w:val="22"/>
          <w:szCs w:val="22"/>
        </w:rPr>
        <w:t>.</w:t>
      </w:r>
      <w:r w:rsidR="002E1A1F">
        <w:rPr>
          <w:rFonts w:ascii="Garamond" w:hAnsi="Garamond" w:cs="Arial"/>
          <w:sz w:val="22"/>
          <w:szCs w:val="22"/>
        </w:rPr>
        <w:t>1</w:t>
      </w:r>
      <w:r w:rsidR="00AE2CFD">
        <w:rPr>
          <w:rFonts w:ascii="Garamond" w:hAnsi="Garamond" w:cs="Arial"/>
          <w:sz w:val="22"/>
          <w:szCs w:val="22"/>
        </w:rPr>
        <w:t>1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0D1387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974BB5">
        <w:rPr>
          <w:rFonts w:ascii="Garamond" w:hAnsi="Garamond" w:cs="Arial"/>
          <w:sz w:val="22"/>
          <w:szCs w:val="22"/>
        </w:rPr>
        <w:t>3</w:t>
      </w:r>
      <w:r w:rsidR="000D1387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bookmarkStart w:id="4" w:name="_GoBack"/>
      <w:bookmarkEnd w:id="4"/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9B8696" w14:textId="77777777" w:rsidR="00CE3BB9" w:rsidRDefault="00CE3BB9" w:rsidP="00795AAC">
      <w:r>
        <w:separator/>
      </w:r>
    </w:p>
  </w:endnote>
  <w:endnote w:type="continuationSeparator" w:id="0">
    <w:p w14:paraId="250613DD" w14:textId="77777777" w:rsidR="00CE3BB9" w:rsidRDefault="00CE3BB9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A4D9AA" w14:textId="77777777" w:rsidR="00CE3BB9" w:rsidRDefault="00CE3BB9" w:rsidP="00795AAC">
      <w:r>
        <w:separator/>
      </w:r>
    </w:p>
  </w:footnote>
  <w:footnote w:type="continuationSeparator" w:id="0">
    <w:p w14:paraId="03E4CF21" w14:textId="77777777" w:rsidR="00CE3BB9" w:rsidRDefault="00CE3BB9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1387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4601"/>
    <w:rsid w:val="00136141"/>
    <w:rsid w:val="00147607"/>
    <w:rsid w:val="0015056F"/>
    <w:rsid w:val="00153A4C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768E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0A11"/>
    <w:rsid w:val="00436168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96AF3"/>
    <w:rsid w:val="004B06FE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C36"/>
    <w:rsid w:val="005A0DEB"/>
    <w:rsid w:val="005A1824"/>
    <w:rsid w:val="005A3A7C"/>
    <w:rsid w:val="005A46CD"/>
    <w:rsid w:val="005A575C"/>
    <w:rsid w:val="005B73B7"/>
    <w:rsid w:val="005C01F9"/>
    <w:rsid w:val="005C077A"/>
    <w:rsid w:val="005C72D9"/>
    <w:rsid w:val="005D456B"/>
    <w:rsid w:val="005E198B"/>
    <w:rsid w:val="005E1AA8"/>
    <w:rsid w:val="005E2BAD"/>
    <w:rsid w:val="005E599C"/>
    <w:rsid w:val="005F0AD3"/>
    <w:rsid w:val="005F539D"/>
    <w:rsid w:val="00611EDF"/>
    <w:rsid w:val="006123D3"/>
    <w:rsid w:val="00612D8D"/>
    <w:rsid w:val="006135F9"/>
    <w:rsid w:val="0061618C"/>
    <w:rsid w:val="00617021"/>
    <w:rsid w:val="00620903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76206"/>
    <w:rsid w:val="00681A1B"/>
    <w:rsid w:val="00684C3E"/>
    <w:rsid w:val="0068508C"/>
    <w:rsid w:val="006850A6"/>
    <w:rsid w:val="00694F81"/>
    <w:rsid w:val="0069594D"/>
    <w:rsid w:val="006A103B"/>
    <w:rsid w:val="006A109C"/>
    <w:rsid w:val="006A2162"/>
    <w:rsid w:val="006A4BA0"/>
    <w:rsid w:val="006A6FEC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22D46"/>
    <w:rsid w:val="008252D0"/>
    <w:rsid w:val="0082680D"/>
    <w:rsid w:val="0083248D"/>
    <w:rsid w:val="00841F0D"/>
    <w:rsid w:val="00850F4A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1757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6118"/>
    <w:rsid w:val="00991A1F"/>
    <w:rsid w:val="00996F18"/>
    <w:rsid w:val="009A3D78"/>
    <w:rsid w:val="009A4E90"/>
    <w:rsid w:val="009A6752"/>
    <w:rsid w:val="009A6759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5272"/>
    <w:rsid w:val="00C5592B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4723"/>
    <w:rsid w:val="00C95D48"/>
    <w:rsid w:val="00CA4359"/>
    <w:rsid w:val="00CA4653"/>
    <w:rsid w:val="00CA5C46"/>
    <w:rsid w:val="00CA60F1"/>
    <w:rsid w:val="00CA77D6"/>
    <w:rsid w:val="00CB7A29"/>
    <w:rsid w:val="00CB7D25"/>
    <w:rsid w:val="00CC24B7"/>
    <w:rsid w:val="00CC2565"/>
    <w:rsid w:val="00CC4595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5AA8"/>
    <w:rsid w:val="00D06321"/>
    <w:rsid w:val="00D07360"/>
    <w:rsid w:val="00D1569A"/>
    <w:rsid w:val="00D23BCF"/>
    <w:rsid w:val="00D31A32"/>
    <w:rsid w:val="00D33A74"/>
    <w:rsid w:val="00D33F22"/>
    <w:rsid w:val="00D43D0D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948CC"/>
    <w:rsid w:val="00DA271E"/>
    <w:rsid w:val="00DA3FDA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5D29"/>
    <w:rsid w:val="00F57E34"/>
    <w:rsid w:val="00F57ED9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673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vN1idUpvmgoF+nSJEtgq1zyhWWENu7qOsQftbw5T3aM=</DigestValue>
    </Reference>
    <Reference Type="http://www.w3.org/2000/09/xmldsig#Object" URI="#idOfficeObject">
      <DigestMethod Algorithm="http://www.w3.org/2001/04/xmlenc#sha256"/>
      <DigestValue>qERhtZM80bVTMoXR02zPOutUgFwadf980+S5b8qABVY=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YakA3llhGAFlWWolTSnAfu5kIm0zrMYQ/naduAZm7oU=</DigestValue>
    </Reference>
  </SignedInfo>
  <SignatureValue>gjcIv9lIqOqF8GuIMkKfbhwg1ZKUDEZqvC/DM7sPrCeNo1M8AlDwPkerOJrw7CAQU5ajUzMQxWeP
nsdUxUpjf/SV7oLR4Q9Pim6QGgBwrX2JDXxA7uqXWKQXEEjuASbQ8jZ3fYzV7bo1aKGnNfW8F2J9
W2vC/UDG8WYOWSE8PGf6xUinQiObKqLiBYTt6kqq9AGkCQAhuGeA2oB2SEaqQ0spzlhhcBK8aEAD
V9P+mNUKlyx1hIyOt2aU663qhJxkHcpcWNS6XaGiOaOWhQCqDCSfTz4ia+g21OucSyJo34T1lJwj
YQLQDC4yU28XLrxuqSpS0rqwDxmU93gPRQVn9w==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7ORoAkAgX5tgawa/efwhDkPQ1pkbwQvqNYr12jSo/vw=</DigestValue>
      </Reference>
      <Reference URI="/word/document.xml?ContentType=application/vnd.openxmlformats-officedocument.wordprocessingml.document.main+xml">
        <DigestMethod Algorithm="http://www.w3.org/2001/04/xmlenc#sha256"/>
        <DigestValue>doX2gdUoqpaxMeJBWtzdnr5yih9gDJyRQqCz3Ij3Uxc=</DigestValue>
      </Reference>
      <Reference URI="/word/endnotes.xml?ContentType=application/vnd.openxmlformats-officedocument.wordprocessingml.endnotes+xml">
        <DigestMethod Algorithm="http://www.w3.org/2001/04/xmlenc#sha256"/>
        <DigestValue>QlmHW9BlRq112XVCvC6oYUjvrDh/vJhCNFpm8/U+iAg=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21OsIe98HKw7Wy/SPZM55o96AUYErKe1H+BgyMHM8dU=</DigestValue>
      </Reference>
      <Reference URI="/word/footnotes.xml?ContentType=application/vnd.openxmlformats-officedocument.wordprocessingml.footnotes+xml">
        <DigestMethod Algorithm="http://www.w3.org/2001/04/xmlenc#sha256"/>
        <DigestValue>Mkpo9w4Rnf8jjfcYd+FTG4sjnpTrp2JenGiynb8EiOM=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WFJAUdPPGPJtGbIfQ9GCGe/GlVOWEhIy9nvXyv513Cs=</DigestValue>
      </Reference>
      <Reference URI="/word/styles.xml?ContentType=application/vnd.openxmlformats-officedocument.wordprocessingml.styles+xml">
        <DigestMethod Algorithm="http://www.w3.org/2001/04/xmlenc#sha256"/>
        <DigestValue>pYLnvzx6zLH/XdtN3KwqDwubDvKMS4oSOojhryr1Hf0=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2022-11-01T09:27:57Z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16.0.10391/14</OfficeVersion>
          <ApplicationVersion>16.0.10391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2022-11-01T09:27:57Z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EC9189-FAF3-44D5-AB45-01BFF9EA3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5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104</cp:revision>
  <cp:lastPrinted>2022-02-22T11:35:00Z</cp:lastPrinted>
  <dcterms:created xsi:type="dcterms:W3CDTF">2021-09-14T05:18:00Z</dcterms:created>
  <dcterms:modified xsi:type="dcterms:W3CDTF">2022-11-01T09:27:00Z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