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7E900E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2518AF">
        <w:rPr>
          <w:rFonts w:ascii="Garamond" w:hAnsi="Garamond"/>
          <w:sz w:val="24"/>
          <w:szCs w:val="24"/>
        </w:rPr>
        <w:t>4</w:t>
      </w:r>
      <w:r w:rsidR="005D456B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89B002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D456B" w:rsidRPr="00D1134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https://zakazky.zcu.cz/contract_display_5672.html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  <w:bookmarkStart w:id="0" w:name="_GoBack"/>
      <w:bookmarkEnd w:id="0"/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FBDD26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18AF">
        <w:rPr>
          <w:rFonts w:ascii="Garamond" w:hAnsi="Garamond" w:cs="Arial"/>
          <w:sz w:val="22"/>
          <w:szCs w:val="22"/>
        </w:rPr>
        <w:t>11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D456B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5D456B">
        <w:rPr>
          <w:rFonts w:ascii="Garamond" w:hAnsi="Garamond" w:cs="Arial"/>
          <w:sz w:val="22"/>
          <w:szCs w:val="22"/>
        </w:rPr>
        <w:t>15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C5A9B" w14:textId="77777777" w:rsidR="00D1569A" w:rsidRDefault="00D1569A" w:rsidP="00795AAC">
      <w:r>
        <w:separator/>
      </w:r>
    </w:p>
  </w:endnote>
  <w:endnote w:type="continuationSeparator" w:id="0">
    <w:p w14:paraId="0F9475D3" w14:textId="77777777" w:rsidR="00D1569A" w:rsidRDefault="00D1569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146D7" w14:textId="77777777" w:rsidR="00D1569A" w:rsidRDefault="00D1569A" w:rsidP="00795AAC">
      <w:r>
        <w:separator/>
      </w:r>
    </w:p>
  </w:footnote>
  <w:footnote w:type="continuationSeparator" w:id="0">
    <w:p w14:paraId="1EC91647" w14:textId="77777777" w:rsidR="00D1569A" w:rsidRDefault="00D1569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7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BwnrqW7eo6ahcuPylsDcC3CyfcUo+F6mtc4AMPVzy9Y=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9gfLr/GWkNFKDOgtRGtSW9Bff0SSAmKqU8tVOO88Flo=</DigestValue>
    </Reference>
  </SignedInfo>
  <SignatureValue>HWA/s5FebQP3Qe90Z9KiUIxUEJcKfmL0b4aKh+zTrEO584vbDW766nvK3JnbWGqmdSZkXD+6Lzrt
yGBKaLoGhIsKpDvSYvxs+Bsvt7Dcp1hiMoZp9TZsDokZgpt1c4sPpeo5czozMJyAgoWigIGJmAVs
Ah4RChh+Aap71cyvIM+J/DO0K2OhRWnIkzXJdvdPUtFJwceZ5c/DrXMDEx91foSQKHIIQcvNufSe
4DR+VNDZHqtk3uytXgpYiOQctS+9cCsHjHstqFkT5gsjdCb+UxdCNAQMmqIgBkRsdtgG3d4n0rj9
Jea9G9bq9OdL6icdyf2+udFcBxkSP5isGXMHNg==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4ftGgk1cSQ08Bj0jcU2irEV5/4Vp8x1yCgaHDc6aFcA=</DigestValue>
      </Reference>
      <Reference URI="/word/document.xml?ContentType=application/vnd.openxmlformats-officedocument.wordprocessingml.document.main+xml">
        <DigestMethod Algorithm="http://www.w3.org/2001/04/xmlenc#sha256"/>
        <DigestValue>6EJA8Mb+xR/jF5EpXyElBNndnqJFOW0O+tv+Cz5ghww=</DigestValue>
      </Reference>
      <Reference URI="/word/endnotes.xml?ContentType=application/vnd.openxmlformats-officedocument.wordprocessingml.endnotes+xml">
        <DigestMethod Algorithm="http://www.w3.org/2001/04/xmlenc#sha256"/>
        <DigestValue>//3OfzqroITtTb8g1UBpWMq7y++DuLHDL9NqBvYE0x4=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21OsIe98HKw7Wy/SPZM55o96AUYErKe1H+BgyMHM8dU=</DigestValue>
      </Reference>
      <Reference URI="/word/footnotes.xml?ContentType=application/vnd.openxmlformats-officedocument.wordprocessingml.footnotes+xml">
        <DigestMethod Algorithm="http://www.w3.org/2001/04/xmlenc#sha256"/>
        <DigestValue>vWz0drviaNkeB7QxLbHxexnSWpVxrXcgHoohRw7txZ8=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FCSQ38b8huY/Bsx0OxaePPhPx0uaA9WBKtKoHZxZHaY=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2022-10-31T13:44:43Z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2022-10-31T13:44:43Z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04BC0-1BE5-4162-94CD-0129C0A2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102</cp:revision>
  <cp:lastPrinted>2022-02-22T11:35:00Z</cp:lastPrinted>
  <dcterms:created xsi:type="dcterms:W3CDTF">2021-09-14T05:18:00Z</dcterms:created>
  <dcterms:modified xsi:type="dcterms:W3CDTF">2022-10-31T13:44:00Z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