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4EDBB51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EA77C5">
        <w:rPr>
          <w:rFonts w:ascii="Garamond" w:hAnsi="Garamond"/>
          <w:sz w:val="24"/>
          <w:szCs w:val="24"/>
        </w:rPr>
        <w:t>38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50851735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A77C5" w:rsidRPr="00EF625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https://zakazky.zcu.cz/contract_display_5658.html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C5BFD5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70B48">
        <w:rPr>
          <w:rFonts w:ascii="Garamond" w:hAnsi="Garamond" w:cs="Arial"/>
          <w:sz w:val="22"/>
          <w:szCs w:val="22"/>
        </w:rPr>
        <w:t>11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</w:t>
      </w:r>
      <w:r w:rsidR="008362C3">
        <w:rPr>
          <w:rFonts w:ascii="Garamond" w:hAnsi="Garamond" w:cs="Arial"/>
          <w:sz w:val="22"/>
          <w:szCs w:val="22"/>
        </w:rPr>
        <w:t>1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EA77C5">
        <w:rPr>
          <w:rFonts w:ascii="Garamond" w:hAnsi="Garamond" w:cs="Arial"/>
          <w:sz w:val="22"/>
          <w:szCs w:val="22"/>
        </w:rPr>
        <w:t>10</w:t>
      </w:r>
      <w:r w:rsidR="002A256E">
        <w:rPr>
          <w:rFonts w:ascii="Garamond" w:hAnsi="Garamond" w:cs="Arial"/>
          <w:sz w:val="22"/>
          <w:szCs w:val="22"/>
        </w:rPr>
        <w:t>:</w:t>
      </w:r>
      <w:r w:rsidR="00470B48">
        <w:rPr>
          <w:rFonts w:ascii="Garamond" w:hAnsi="Garamond" w:cs="Arial"/>
          <w:sz w:val="22"/>
          <w:szCs w:val="22"/>
        </w:rPr>
        <w:t>0</w:t>
      </w:r>
      <w:r w:rsidR="004205A5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bookmarkStart w:id="4" w:name="_GoBack"/>
      <w:bookmarkEnd w:id="4"/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lastRenderedPageBreak/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</w:t>
      </w:r>
      <w:r w:rsidR="00A77624">
        <w:rPr>
          <w:rFonts w:ascii="Garamond" w:eastAsia="Times New Roman" w:hAnsi="Garamond" w:cs="Arial"/>
        </w:rPr>
        <w:lastRenderedPageBreak/>
        <w:t xml:space="preserve">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lastRenderedPageBreak/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lastRenderedPageBreak/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2DC024" w14:textId="77777777" w:rsidR="00E65FED" w:rsidRDefault="00E65FED" w:rsidP="00795AAC">
      <w:r>
        <w:separator/>
      </w:r>
    </w:p>
  </w:endnote>
  <w:endnote w:type="continuationSeparator" w:id="0">
    <w:p w14:paraId="5CDC3225" w14:textId="77777777" w:rsidR="00E65FED" w:rsidRDefault="00E65FE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235C5AB6" w:rsidR="00430A11" w:rsidRPr="00EB6175" w:rsidRDefault="00430A11" w:rsidP="00F966A8">
    <w:pPr>
      <w:pStyle w:val="Zpat"/>
      <w:tabs>
        <w:tab w:val="clear" w:pos="4536"/>
        <w:tab w:val="clear" w:pos="9072"/>
        <w:tab w:val="center" w:pos="4605"/>
      </w:tabs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="00F966A8">
      <w:rPr>
        <w:rFonts w:ascii="Garamond" w:eastAsia="Arial" w:hAnsi="Garamond" w:cs="Arial"/>
        <w:sz w:val="16"/>
        <w:szCs w:val="16"/>
      </w:rPr>
      <w:tab/>
    </w:r>
    <w:r w:rsidR="00F966A8">
      <w:rPr>
        <w:noProof/>
      </w:rPr>
      <w:drawing>
        <wp:inline distT="0" distB="0" distL="0" distR="0" wp14:anchorId="2910C419" wp14:editId="526DBE75">
          <wp:extent cx="5848985" cy="1095375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8985" cy="1095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8774E3" w14:textId="77777777" w:rsidR="00E65FED" w:rsidRDefault="00E65FED" w:rsidP="00795AAC">
      <w:r>
        <w:separator/>
      </w:r>
    </w:p>
  </w:footnote>
  <w:footnote w:type="continuationSeparator" w:id="0">
    <w:p w14:paraId="27FF233C" w14:textId="77777777" w:rsidR="00E65FED" w:rsidRDefault="00E65FE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306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46CB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05A5"/>
    <w:rsid w:val="00423A32"/>
    <w:rsid w:val="00425FD2"/>
    <w:rsid w:val="00430A11"/>
    <w:rsid w:val="004376D6"/>
    <w:rsid w:val="00437EEA"/>
    <w:rsid w:val="004400E1"/>
    <w:rsid w:val="0044391D"/>
    <w:rsid w:val="004576B0"/>
    <w:rsid w:val="00462139"/>
    <w:rsid w:val="00464BB4"/>
    <w:rsid w:val="00470B48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2D8D"/>
    <w:rsid w:val="006135F9"/>
    <w:rsid w:val="0061618C"/>
    <w:rsid w:val="00617021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8C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80E44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362C3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4551"/>
    <w:rsid w:val="00A86FC9"/>
    <w:rsid w:val="00A90797"/>
    <w:rsid w:val="00A93571"/>
    <w:rsid w:val="00AA0B08"/>
    <w:rsid w:val="00AA2ED7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51D1"/>
    <w:rsid w:val="00E57361"/>
    <w:rsid w:val="00E5758A"/>
    <w:rsid w:val="00E617C7"/>
    <w:rsid w:val="00E62A10"/>
    <w:rsid w:val="00E63C63"/>
    <w:rsid w:val="00E65FED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A77C5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66A8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58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dUkiZPBGiQ3gcGk5EcvFmOa5JTSYs9WZYilsP1SQPEA=</DigestValue>
    </Reference>
    <Reference Type="http://www.w3.org/2000/09/xmldsig#Object" URI="#idOfficeObject">
      <DigestMethod Algorithm="http://www.w3.org/2001/04/xmlenc#sha256"/>
      <DigestValue>qERhtZM80bVTMoXR02zPOutUgFwadf980+S5b8qABVY=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TuV20AjcPI/yCMEoF5tqj9W68RDdaG7iGVLYuRfANgk=</DigestValue>
    </Reference>
  </SignedInfo>
  <SignatureValue>jA2x2lGLlEK+acYLgdr6s8mDoe9H+Doj/kEfZyptds0UhVkrrQ/qEEc+IOGjKiqcuiQZSKkDdubT
JAtzvdORBNbjcKviF+3dTv4m6SwyXT+J9TPv5IkGbxZtc1VmIb+dgPfpytJTauELFfy+FOezgDVd
LRHN/McEynGJtAN7DGi42HXiPw+TtHqisUpT2GEFKkgM40DpacXfsQ6femdCmyFPOg/+9yLjKlxm
XCSgjrJhYk9YrPez9t/9j9W/APbd1Z+CWulZe9FoQ9Wpyqi7Dn5PJ7I0Mu1XE3HgyeFBQnPgsBde
gd35hybo5ESAmoGYzCvKhloD7zGRiP1hSQWo3g==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6kubIJRlNUjMcp/g+VJmtTcI4qx8T/oz4au7jbIwC4E=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6dnkHbIxEwLkDcubssry858HWvk2DRPo2HfmwKzcLaI=</DigestValue>
      </Reference>
      <Reference URI="/word/endnotes.xml?ContentType=application/vnd.openxmlformats-officedocument.wordprocessingml.endnotes+xml">
        <DigestMethod Algorithm="http://www.w3.org/2001/04/xmlenc#sha256"/>
        <DigestValue>r/MrIChB1wYt8opB+GDmDAS/vfZJNzjuWPH2CaeNs+4=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iLRG58Rf0J0dvixtxy7DPVTTYLJ5lPfTRxj3Q8rWohc=</DigestValue>
      </Reference>
      <Reference URI="/word/footnotes.xml?ContentType=application/vnd.openxmlformats-officedocument.wordprocessingml.footnotes+xml">
        <DigestMethod Algorithm="http://www.w3.org/2001/04/xmlenc#sha256"/>
        <DigestValue>Ysd5KAtmU6oxVNAtOQHGoWJx2ODsuwMmA4ZSj/MkwhY=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RTpN/w5yXAL8fHCBWJkgctmTinuMCosKrf0IDD1a+vw=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8nVidDR4462DmM3OTKbVVndIeDtdyae2AKl8LepRl8M=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2022-10-31T10:22:26Z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16.0.10391/14</OfficeVersion>
          <ApplicationVersion>16.0.10391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2022-10-31T10:22:26Z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D89D76-2CD9-46B0-B7D7-53BECD470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6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81</cp:revision>
  <cp:lastPrinted>2022-02-22T11:35:00Z</cp:lastPrinted>
  <dcterms:created xsi:type="dcterms:W3CDTF">2021-09-14T05:18:00Z</dcterms:created>
  <dcterms:modified xsi:type="dcterms:W3CDTF">2022-10-31T10:22:00Z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