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9F855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470B48">
        <w:rPr>
          <w:rFonts w:ascii="Garamond" w:hAnsi="Garamond"/>
          <w:sz w:val="24"/>
          <w:szCs w:val="24"/>
        </w:rPr>
        <w:t>41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4518E4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70B48" w:rsidRPr="00FF428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47A4F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0846CB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70B48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EDBBF" w14:textId="77777777" w:rsidR="00AA2ED7" w:rsidRDefault="00AA2ED7" w:rsidP="00795AAC">
      <w:r>
        <w:separator/>
      </w:r>
    </w:p>
  </w:endnote>
  <w:endnote w:type="continuationSeparator" w:id="0">
    <w:p w14:paraId="5855BB9C" w14:textId="77777777" w:rsidR="00AA2ED7" w:rsidRDefault="00AA2ED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2C030" w14:textId="77777777" w:rsidR="00AA2ED7" w:rsidRDefault="00AA2ED7" w:rsidP="00795AAC">
      <w:r>
        <w:separator/>
      </w:r>
    </w:p>
  </w:footnote>
  <w:footnote w:type="continuationSeparator" w:id="0">
    <w:p w14:paraId="64412907" w14:textId="77777777" w:rsidR="00AA2ED7" w:rsidRDefault="00AA2ED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0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bm12PlcLlvf6KHYVUkl7zhAFFMV890JSiG/iD1U2Q+k=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t7h6HkmlmCXQ68dgSxqtXI1L9Ry60GMIH67NIzGG35c=</DigestValue>
    </Reference>
  </SignedInfo>
  <SignatureValue>rICgKUDX4KT+lTZW/mtIK5zyQHOuBeVxg5mtGx8+Tv9iIEWdeMlHwerRpZi++/i2dS8VTFuu6E1V
aOlmTthqAGu5/gPvtGIQtDbPUtWNsUWDOzRDu7lssRmoygFi9SXOVthi4ZflA/8heOYkBbAenT3f
OOGQRpHPSo8jYsDfYtS3m2QH2B+V/732HDbp5x5cDoeokKlw8ooeS/jYcWv2gHZVG2eqpduzAL3E
XX+Vyj9dr8ggcyF6x2R+rW8sbewDxwVlHIwTpzvzmFGguWrIxAX1wRz1eMM181cjn8P2ORdDIBtL
3qulC0UrxvbvJvXBj7NfPZ7NVP17Zs1MOoo8QQ==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W0lczBr3ouzD7QWHc2daiqz0dkDLBESQqmfuuArFP0U=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+GFQR33xTPoRWn4pOLH03nMg3OMR47BuAsnN9mGDzcw=</DigestValue>
      </Reference>
      <Reference URI="/word/endnotes.xml?ContentType=application/vnd.openxmlformats-officedocument.wordprocessingml.endnotes+xml">
        <DigestMethod Algorithm="http://www.w3.org/2001/04/xmlenc#sha256"/>
        <DigestValue>mMAhRhb7vmchKnyx1Hb1DlkgMC2PBv/tIN3G4lPikIs=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PNgrpwLNdguvr+V/3HHi356kGcb46ko5rTz6I+Mg12c=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gGna/Y4+kgv3Gxc5lnPaBlD6FzOdptttdpTabwma+R8=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2022-10-31T06:53:02Z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2022-10-31T06:53:02Z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6BB85-3A6F-4CEA-91CF-B502853A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80</cp:revision>
  <cp:lastPrinted>2022-02-22T11:35:00Z</cp:lastPrinted>
  <dcterms:created xsi:type="dcterms:W3CDTF">2021-09-14T05:18:00Z</dcterms:created>
  <dcterms:modified xsi:type="dcterms:W3CDTF">2022-10-31T06:52:00Z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