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047AF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941757">
        <w:rPr>
          <w:rFonts w:ascii="Garamond" w:hAnsi="Garamond"/>
          <w:sz w:val="24"/>
          <w:szCs w:val="24"/>
        </w:rPr>
        <w:t>34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B7C317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41757" w:rsidRPr="00DF0F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CDFEE1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941757">
        <w:rPr>
          <w:rFonts w:ascii="Garamond" w:hAnsi="Garamond" w:cs="Arial"/>
          <w:sz w:val="22"/>
          <w:szCs w:val="22"/>
        </w:rPr>
        <w:t>9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4175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941757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C33E2" w14:textId="77777777" w:rsidR="005A0C36" w:rsidRDefault="005A0C36" w:rsidP="00795AAC">
      <w:r>
        <w:separator/>
      </w:r>
    </w:p>
  </w:endnote>
  <w:endnote w:type="continuationSeparator" w:id="0">
    <w:p w14:paraId="41CD4067" w14:textId="77777777" w:rsidR="005A0C36" w:rsidRDefault="005A0C3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00190915" w:rsidR="00430A11" w:rsidRPr="00EB6175" w:rsidRDefault="00941757" w:rsidP="00430A11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5B7E2632" wp14:editId="1B31E3B2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30A11" w:rsidRPr="00EB6175">
      <w:rPr>
        <w:rFonts w:ascii="Garamond" w:eastAsia="Arial" w:hAnsi="Garamond" w:cs="Arial"/>
        <w:sz w:val="16"/>
        <w:szCs w:val="16"/>
      </w:rPr>
      <w:fldChar w:fldCharType="begin"/>
    </w:r>
    <w:r w:rsidR="00430A11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430A11" w:rsidRPr="00EB6175">
      <w:rPr>
        <w:rFonts w:ascii="Garamond" w:eastAsia="Arial" w:hAnsi="Garamond" w:cs="Arial"/>
        <w:sz w:val="16"/>
        <w:szCs w:val="16"/>
      </w:rPr>
      <w:fldChar w:fldCharType="separate"/>
    </w:r>
    <w:r w:rsidR="00430A11">
      <w:rPr>
        <w:rFonts w:ascii="Garamond" w:eastAsia="Arial" w:hAnsi="Garamond" w:cs="Arial"/>
        <w:sz w:val="16"/>
        <w:szCs w:val="16"/>
      </w:rPr>
      <w:t>1</w:t>
    </w:r>
    <w:r w:rsidR="00430A11" w:rsidRPr="00EB6175">
      <w:rPr>
        <w:rFonts w:ascii="Garamond" w:eastAsia="Arial" w:hAnsi="Garamond" w:cs="Arial"/>
        <w:sz w:val="16"/>
        <w:szCs w:val="16"/>
      </w:rPr>
      <w:fldChar w:fldCharType="end"/>
    </w:r>
    <w:r w:rsidR="00430A11" w:rsidRPr="00EB6175">
      <w:rPr>
        <w:rFonts w:ascii="Garamond" w:eastAsia="Arial" w:hAnsi="Garamond" w:cs="Arial"/>
        <w:sz w:val="16"/>
        <w:szCs w:val="16"/>
      </w:rPr>
      <w:t xml:space="preserve"> z </w:t>
    </w:r>
    <w:r w:rsidR="00430A11" w:rsidRPr="00EB6175">
      <w:rPr>
        <w:rFonts w:ascii="Garamond" w:eastAsia="Arial" w:hAnsi="Garamond" w:cs="Arial"/>
        <w:sz w:val="16"/>
        <w:szCs w:val="16"/>
      </w:rPr>
      <w:fldChar w:fldCharType="begin"/>
    </w:r>
    <w:r w:rsidR="00430A11" w:rsidRPr="00EB6175">
      <w:rPr>
        <w:rFonts w:ascii="Garamond" w:eastAsia="Arial" w:hAnsi="Garamond" w:cs="Arial"/>
        <w:sz w:val="16"/>
        <w:szCs w:val="16"/>
      </w:rPr>
      <w:instrText>NUMPAGES</w:instrText>
    </w:r>
    <w:r w:rsidR="00430A11" w:rsidRPr="00EB6175">
      <w:rPr>
        <w:rFonts w:ascii="Garamond" w:eastAsia="Arial" w:hAnsi="Garamond" w:cs="Arial"/>
        <w:sz w:val="16"/>
        <w:szCs w:val="16"/>
      </w:rPr>
      <w:fldChar w:fldCharType="separate"/>
    </w:r>
    <w:r w:rsidR="00430A11">
      <w:rPr>
        <w:rFonts w:ascii="Garamond" w:eastAsia="Arial" w:hAnsi="Garamond" w:cs="Arial"/>
        <w:sz w:val="16"/>
        <w:szCs w:val="16"/>
      </w:rPr>
      <w:t>5</w:t>
    </w:r>
    <w:r w:rsidR="00430A11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2FADE" w14:textId="77777777" w:rsidR="005A0C36" w:rsidRDefault="005A0C36" w:rsidP="00795AAC">
      <w:r>
        <w:separator/>
      </w:r>
    </w:p>
  </w:footnote>
  <w:footnote w:type="continuationSeparator" w:id="0">
    <w:p w14:paraId="13CA65E5" w14:textId="77777777" w:rsidR="005A0C36" w:rsidRDefault="005A0C3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5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TbK6gQRAxzY/NFGIMuc0g1d9eJcmH+lMWfG158cpNL4=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9FmiGKzVVyGWvLurDqTiTyxY2PBdryOQgT5zdR0fjXA=</DigestValue>
    </Reference>
  </SignedInfo>
  <SignatureValue>JC6oB+zbW/Nkf/tn16NmxRBm524UUpRL8IlfG521qxeo5zVUAdKZFMbgVBkzllHe1AqOcVopmdsJ
kZopAs5LcN66t8MgFNrS784C+N8ciNPpUmijaL20DqJE4w1ndZPHo4fNpDO7FrLeIOpnp45aHD6Y
l791S/KCU7dmlGCmwHdpJb4hlw7Zbn4qyBNkCeOFRUYaJQAwPHj2UB5ViRL2TOO8uQ69oAWsihhO
gePehzw8lQOtrD0ozqabMMQk3Zzq9ywg/5Ut0IMaLwPkxWcfFu3ALHsitbwxy+D62I72yGFDeJIQ
XA2CYHRL00/flGW7aa+NSJG6TGHotfrum9H72Q==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zYrR7OKDCa8raeAIbB2oBlKgGsgaGU6rQcmpnqMQDp8=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XJBdZLRqk/tw4Esl4qh4oxCDfX3kB0g9Leddx/Rqjzk=</DigestValue>
      </Reference>
      <Reference URI="/word/endnotes.xml?ContentType=application/vnd.openxmlformats-officedocument.wordprocessingml.endnotes+xml">
        <DigestMethod Algorithm="http://www.w3.org/2001/04/xmlenc#sha256"/>
        <DigestValue>wAGkjlZPW8XUiITEmkPOefmedjOZMs74sAG8IWTDGQQ=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7iYrgVu6Y5Qnv8kWssfZe3ZwdlLjYe7RYNkaw2b70mc=</DigestValue>
      </Reference>
      <Reference URI="/word/footnotes.xml?ContentType=application/vnd.openxmlformats-officedocument.wordprocessingml.footnotes+xml">
        <DigestMethod Algorithm="http://www.w3.org/2001/04/xmlenc#sha256"/>
        <DigestValue>AVAC3PhBIpTZYfsc17ALZO3kQmKZrjjyy5y9z+A378g=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yRpMAGpEYxs7WBOL669TD7FJHOqUKjO0DUjlPoF4t9w=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2022-10-27T12:29:41Z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2022-10-27T12:29:41Z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CF944-D5FA-4AEF-A5CA-2FCDAEC1F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99</cp:revision>
  <cp:lastPrinted>2022-02-22T11:35:00Z</cp:lastPrinted>
  <dcterms:created xsi:type="dcterms:W3CDTF">2021-09-14T05:18:00Z</dcterms:created>
  <dcterms:modified xsi:type="dcterms:W3CDTF">2022-10-27T12:29:00Z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