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77B8EC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F20BA9">
        <w:rPr>
          <w:rFonts w:ascii="Garamond" w:hAnsi="Garamond"/>
          <w:sz w:val="24"/>
          <w:szCs w:val="24"/>
        </w:rPr>
        <w:t>48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F84398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20BA9" w:rsidRPr="00E3711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https://zakazky.zcu.cz/contract_display_5648.html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53A08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A21347">
        <w:rPr>
          <w:rFonts w:ascii="Garamond" w:hAnsi="Garamond" w:cs="Arial"/>
          <w:sz w:val="22"/>
          <w:szCs w:val="22"/>
        </w:rPr>
        <w:t>8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F4EB4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F20BA9">
        <w:rPr>
          <w:rFonts w:ascii="Garamond" w:hAnsi="Garamond" w:cs="Arial"/>
          <w:sz w:val="22"/>
          <w:szCs w:val="22"/>
        </w:rPr>
        <w:t>15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6C516" w14:textId="77777777" w:rsidR="005B73B7" w:rsidRDefault="005B73B7" w:rsidP="00795AAC">
      <w:r>
        <w:separator/>
      </w:r>
    </w:p>
  </w:endnote>
  <w:endnote w:type="continuationSeparator" w:id="0">
    <w:p w14:paraId="37D6939B" w14:textId="77777777" w:rsidR="005B73B7" w:rsidRDefault="005B73B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1E6A9" w14:textId="77777777" w:rsidR="005B73B7" w:rsidRDefault="005B73B7" w:rsidP="00795AAC">
      <w:r>
        <w:separator/>
      </w:r>
    </w:p>
  </w:footnote>
  <w:footnote w:type="continuationSeparator" w:id="0">
    <w:p w14:paraId="18496F9E" w14:textId="77777777" w:rsidR="005B73B7" w:rsidRDefault="005B73B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4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VyxhJY+XIKjKs0w12xOHh5D5OrlpShe2sSUCXsA73M0=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G4a/pygzrbCXZekiYQmzHri0fSJQxIl+mN9SsVMldJs=</DigestValue>
    </Reference>
  </SignedInfo>
  <SignatureValue>x203T8S/Jc8YlV7JaQS3YRg73Ft/Vsh/ElVrFpSyaOjILN2eXuF0PLBoC6XFAka+8HchW3KwgdZ8
5SL6JsE65+UU5JXZ5hbFJ2Sm+4l8bpaVDeAGs9Fffxbja0f95K+4/0SKUMrgTdRtVQOncQNG2jAe
ilJRl3UxcPozOJHdAexFZGmoBNCK9ByZ3WRfdj0f0CvgX6eAI5Nv/pnkHzfc7ebBqsfZR5gzGs2b
SRmdk7Ij4UB/++RCnxglHBwG6+gWVefDr1ssnfoINdDdTP1wjyvRn06cbTp3yfyOsdw76b7caG1S
hD56HAxEGrOJZFY/iSagigxktDa1FS8OLoXKvQ==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Kd+Sva7ijm5OVpbfzA6b4fs7BLk8Z3ugMyTqVpNhSUI=</DigestValue>
      </Reference>
      <Reference URI="/word/document.xml?ContentType=application/vnd.openxmlformats-officedocument.wordprocessingml.document.main+xml">
        <DigestMethod Algorithm="http://www.w3.org/2001/04/xmlenc#sha256"/>
        <DigestValue>fbheUKHLgb7ZVz3OnsbeqeIzU0VZPOkKSYsJz7eodYo=</DigestValue>
      </Reference>
      <Reference URI="/word/endnotes.xml?ContentType=application/vnd.openxmlformats-officedocument.wordprocessingml.endnotes+xml">
        <DigestMethod Algorithm="http://www.w3.org/2001/04/xmlenc#sha256"/>
        <DigestValue>mpboTKQDCH17F5ncLknqPhlKNsqTRiCg4+aMQQCCr2E=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PQ4yP9kCVV8iebGP5SL+MENuQ/lk743I7GwU8rTDoOY=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y/KQknDUBWOJMT0bfY7L7vqclGCmGwiXUqfgrCTID08=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2022-10-26T09:57:19Z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2022-10-26T09:57:19Z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E6647-2721-4DB0-90B8-68B992FF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98</cp:revision>
  <cp:lastPrinted>2022-02-22T11:35:00Z</cp:lastPrinted>
  <dcterms:created xsi:type="dcterms:W3CDTF">2021-09-14T05:18:00Z</dcterms:created>
  <dcterms:modified xsi:type="dcterms:W3CDTF">2022-10-26T09:57:00Z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