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1329F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FD0568">
        <w:rPr>
          <w:rFonts w:ascii="Garamond" w:hAnsi="Garamond"/>
          <w:sz w:val="24"/>
          <w:szCs w:val="24"/>
        </w:rPr>
        <w:t>3</w:t>
      </w:r>
      <w:r w:rsidR="00DF4EB4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CF4009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F4EB4" w:rsidRPr="00662A7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https://zakazky.zcu.cz/contract_display_5646.html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D4B6F5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</w:t>
      </w:r>
      <w:r w:rsidR="00A21347">
        <w:rPr>
          <w:rFonts w:ascii="Garamond" w:hAnsi="Garamond" w:cs="Arial"/>
          <w:sz w:val="22"/>
          <w:szCs w:val="22"/>
        </w:rPr>
        <w:t>8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F4EB4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DF4EB4">
        <w:rPr>
          <w:rFonts w:ascii="Garamond" w:hAnsi="Garamond" w:cs="Arial"/>
          <w:sz w:val="22"/>
          <w:szCs w:val="22"/>
        </w:rPr>
        <w:t>0</w:t>
      </w:r>
      <w:r w:rsidR="00496AF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6C516" w14:textId="77777777" w:rsidR="005B73B7" w:rsidRDefault="005B73B7" w:rsidP="00795AAC">
      <w:r>
        <w:separator/>
      </w:r>
    </w:p>
  </w:endnote>
  <w:endnote w:type="continuationSeparator" w:id="0">
    <w:p w14:paraId="37D6939B" w14:textId="77777777" w:rsidR="005B73B7" w:rsidRDefault="005B73B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1E6A9" w14:textId="77777777" w:rsidR="005B73B7" w:rsidRDefault="005B73B7" w:rsidP="00795AAC">
      <w:r>
        <w:separator/>
      </w:r>
    </w:p>
  </w:footnote>
  <w:footnote w:type="continuationSeparator" w:id="0">
    <w:p w14:paraId="18496F9E" w14:textId="77777777" w:rsidR="005B73B7" w:rsidRDefault="005B73B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4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pSW2IJbeQ5mjGuRlbf4YrOEE2jev4yyqqKrhZz//cHg=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aFJfD0pR4X+MFZ2LSKl5zchUAHlEk8FyJ31NuiJXKfc=</DigestValue>
    </Reference>
  </SignedInfo>
  <SignatureValue>HkVqMb9+tVl+IA7zzd0uUhpZQ5cKjJQX7tgNLWA2QTWNce+4ENom8BaCUWoTbXfHKfOeu1np2gCo
Da5Jl8HyyCOkbK2cQs/XBJ9HWw6MBupOp8RVgGf1uhqAtm83ILuYAzxjGZCHlo9gTKJQxkw+QSBZ
Z+9/bohfj+0cX0kfBArxazuES2s3sySBs4y3jXXjpei0Y8crFG8YFkDiK7tQHjmsxxXM5Bvsa85H
eZA2vp9HTqOS8brCAkuZAlK3VwtFrKnlYmjGiA4KkMBcB2mXC7R9zgFTowG8Sc0zOdVLDyCO0vLA
zi2a+Dv7g9CPvwBAU5rnRcgHHufBWgMeTh98bw==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1agj1ZGSvgm3jgeJeroOwyoirFOYIG1A+OcRb7uR+BQ=</DigestValue>
      </Reference>
      <Reference URI="/word/document.xml?ContentType=application/vnd.openxmlformats-officedocument.wordprocessingml.document.main+xml">
        <DigestMethod Algorithm="http://www.w3.org/2001/04/xmlenc#sha256"/>
        <DigestValue>GNRxo2nzi9JwrcFQPRyPfrWF5d3emOWHHA5yxZz7Vpk=</DigestValue>
      </Reference>
      <Reference URI="/word/endnotes.xml?ContentType=application/vnd.openxmlformats-officedocument.wordprocessingml.endnotes+xml">
        <DigestMethod Algorithm="http://www.w3.org/2001/04/xmlenc#sha256"/>
        <DigestValue>mpboTKQDCH17F5ncLknqPhlKNsqTRiCg4+aMQQCCr2E=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PQ4yP9kCVV8iebGP5SL+MENuQ/lk743I7GwU8rTDoOY=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d89j/e/4sKUQwSK1OdzKt+oxFwhH6yxyAyRVveJvNwg=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2022-10-25T12:05:23Z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2022-10-25T12:05:23Z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0EC9F-1D0B-42C6-B4C2-1F025478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97</cp:revision>
  <cp:lastPrinted>2022-02-22T11:35:00Z</cp:lastPrinted>
  <dcterms:created xsi:type="dcterms:W3CDTF">2021-09-14T05:18:00Z</dcterms:created>
  <dcterms:modified xsi:type="dcterms:W3CDTF">2022-10-25T12:05:00Z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