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3E995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FD0568">
        <w:rPr>
          <w:rFonts w:ascii="Garamond" w:hAnsi="Garamond"/>
          <w:sz w:val="24"/>
          <w:szCs w:val="24"/>
        </w:rPr>
        <w:t>31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4F0440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D0568" w:rsidRPr="00461E8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https://zakazky.zcu.cz/contract_display_5645.html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3668F0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</w:t>
      </w:r>
      <w:r w:rsidR="00A21347">
        <w:rPr>
          <w:rFonts w:ascii="Garamond" w:hAnsi="Garamond" w:cs="Arial"/>
          <w:sz w:val="22"/>
          <w:szCs w:val="22"/>
        </w:rPr>
        <w:t>8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09</w:t>
      </w:r>
      <w:r w:rsidR="002A256E">
        <w:rPr>
          <w:rFonts w:ascii="Garamond" w:hAnsi="Garamond" w:cs="Arial"/>
          <w:sz w:val="22"/>
          <w:szCs w:val="22"/>
        </w:rPr>
        <w:t>:</w:t>
      </w:r>
      <w:r w:rsidR="00FD0568">
        <w:rPr>
          <w:rFonts w:ascii="Garamond" w:hAnsi="Garamond" w:cs="Arial"/>
          <w:sz w:val="22"/>
          <w:szCs w:val="22"/>
        </w:rPr>
        <w:t>3</w:t>
      </w:r>
      <w:r w:rsidR="00496AF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3A90B" w14:textId="77777777" w:rsidR="001F4622" w:rsidRDefault="001F4622" w:rsidP="00795AAC">
      <w:r>
        <w:separator/>
      </w:r>
    </w:p>
  </w:endnote>
  <w:endnote w:type="continuationSeparator" w:id="0">
    <w:p w14:paraId="7A4AD579" w14:textId="77777777" w:rsidR="001F4622" w:rsidRDefault="001F462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36E8F" w14:textId="77777777" w:rsidR="001F4622" w:rsidRDefault="001F4622" w:rsidP="00795AAC">
      <w:r>
        <w:separator/>
      </w:r>
    </w:p>
  </w:footnote>
  <w:footnote w:type="continuationSeparator" w:id="0">
    <w:p w14:paraId="48E5E4D7" w14:textId="77777777" w:rsidR="001F4622" w:rsidRDefault="001F462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4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YxF+YVqGnZS1OdWl4vbyshArZXdi1Y3XDzp/0Qgx+qA=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1UCvHprcBt3via03kv3fRlh3IzdMvrieuaRJq8NcB9c=</DigestValue>
    </Reference>
  </SignedInfo>
  <SignatureValue>YJQqV2XLndapzJ7co0LDydrg01eW7LgC0UMXlFck2yjLi3JtrSN6cggA06BJ70f2/sTFYnK7AJDT
fTfYQP62/ak+m16nWFGcFlkP2HvPk65ZNEn2pQboSSNUCOJY1hAQk/Srg4N+xWBn2ioK/Zsyd+dt
pPnrT4dO6ZzIkedrgZ+B0MjuPW4mluq/YWN5Q5vdMGa5U2j02pwBmVFCD1cEwSGqEGRuNg2e0sFT
BNfYqidjsdE4BmHdQFaz+pZAD9G3WmxCgSb8PZ7xQvROE4qukojbBuBy28dvQrigI3VCyDGq/NCl
otr6uGRKAuX1LQukfLoNZTOCtVmRj4ulBl/Ynw==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yHa1SFwEjzEI97lpyzr/ArxVvDxOzR3EFd7oErmk14c=</DigestValue>
      </Reference>
      <Reference URI="/word/document.xml?ContentType=application/vnd.openxmlformats-officedocument.wordprocessingml.document.main+xml">
        <DigestMethod Algorithm="http://www.w3.org/2001/04/xmlenc#sha256"/>
        <DigestValue>EynIFNJBnH207+Hw+Qks/zvldOe86ByV5kS8t3nwCiw=</DigestValue>
      </Reference>
      <Reference URI="/word/endnotes.xml?ContentType=application/vnd.openxmlformats-officedocument.wordprocessingml.endnotes+xml">
        <DigestMethod Algorithm="http://www.w3.org/2001/04/xmlenc#sha256"/>
        <DigestValue>C3MgfcgwSEr1q3Csd17KA5QJbxeh0TbVhHITFE86yhw=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jYoyKvFK9jmZ/YVcrg1On3dk0DeA7bl6b44THMyNYy0=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qN0o6gRnR0I6RMREhW94c98g8Sc2YDP68ysaht0kDFc=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2022-10-25T10:01:05Z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2022-10-25T10:01:05Z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A8DE6-2BC1-4B5A-B364-2F0A9980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96</cp:revision>
  <cp:lastPrinted>2022-02-22T11:35:00Z</cp:lastPrinted>
  <dcterms:created xsi:type="dcterms:W3CDTF">2021-09-14T05:18:00Z</dcterms:created>
  <dcterms:modified xsi:type="dcterms:W3CDTF">2022-10-25T10:00:00Z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