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973651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A21347">
        <w:rPr>
          <w:rFonts w:ascii="Garamond" w:hAnsi="Garamond"/>
          <w:sz w:val="24"/>
          <w:szCs w:val="24"/>
        </w:rPr>
        <w:t>29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F15640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21347" w:rsidRPr="00650D9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https://zakazky.zcu.cz/contract_display_5644.html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72C506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E2CFD">
        <w:rPr>
          <w:rFonts w:ascii="Garamond" w:hAnsi="Garamond" w:cs="Arial"/>
          <w:sz w:val="22"/>
          <w:szCs w:val="22"/>
        </w:rPr>
        <w:t>0</w:t>
      </w:r>
      <w:r w:rsidR="00A21347">
        <w:rPr>
          <w:rFonts w:ascii="Garamond" w:hAnsi="Garamond" w:cs="Arial"/>
          <w:sz w:val="22"/>
          <w:szCs w:val="22"/>
        </w:rPr>
        <w:t>8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09</w:t>
      </w:r>
      <w:r w:rsidR="002A256E">
        <w:rPr>
          <w:rFonts w:ascii="Garamond" w:hAnsi="Garamond" w:cs="Arial"/>
          <w:sz w:val="22"/>
          <w:szCs w:val="22"/>
        </w:rPr>
        <w:t>:</w:t>
      </w:r>
      <w:r w:rsidR="00496AF3">
        <w:rPr>
          <w:rFonts w:ascii="Garamond" w:hAnsi="Garamond" w:cs="Arial"/>
          <w:sz w:val="22"/>
          <w:szCs w:val="22"/>
        </w:rPr>
        <w:t>00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  <w:bookmarkStart w:id="4" w:name="_GoBack"/>
      <w:bookmarkEnd w:id="4"/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CFF17" w14:textId="77777777" w:rsidR="009B3E5A" w:rsidRDefault="009B3E5A" w:rsidP="00795AAC">
      <w:r>
        <w:separator/>
      </w:r>
    </w:p>
  </w:endnote>
  <w:endnote w:type="continuationSeparator" w:id="0">
    <w:p w14:paraId="25E1FCA2" w14:textId="77777777" w:rsidR="009B3E5A" w:rsidRDefault="009B3E5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34773" w14:textId="77777777" w:rsidR="009B3E5A" w:rsidRDefault="009B3E5A" w:rsidP="00795AAC">
      <w:r>
        <w:separator/>
      </w:r>
    </w:p>
  </w:footnote>
  <w:footnote w:type="continuationSeparator" w:id="0">
    <w:p w14:paraId="7F3368E5" w14:textId="77777777" w:rsidR="009B3E5A" w:rsidRDefault="009B3E5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4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lwC6SctYq45XnDwNTg5sxXNY6qLDeYP8CToxymTscHo=</DigestValue>
    </Reference>
    <Reference Type="http://www.w3.org/2000/09/xmldsig#Object" URI="#idOfficeObject">
      <DigestMethod Algorithm="http://www.w3.org/2001/04/xmlenc#sha256"/>
      <DigestValue>/Pn5+podzniXC1EE0DyZQ5WGHplUSgRV3jDb04fmgdk=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twYN4gGG/Pa+8B1+Qs4AtcrcKiVOxPgGZDwqrDoGKkE=</DigestValue>
    </Reference>
  </SignedInfo>
  <SignatureValue>Pze7dwjysISKvq0GmXPR9qxzdeDwI+V2bAJj+vW9s10TT2vPvoF+XZ3jvJVhEyrKnib76cGEeZev
UlyfmLAdN89OUabBeOc0JByy7DlPABuLUE/f/o6h3kWiyEDRdGFY5imlPxNB5pPXFxPH0VX2v25L
v7GReBCrpBnnRX6DsBb7EFxojxIlbmNNIDYwLkHF2N5UlBjtcmPHcoHnD746ZzbzEKENwu3nJRU2
g1gXxyo7dyQ59Z193rotcE70MK9jgXCYdnsnEGxpMPcaOPuKefVaZg6AF9UgFVhKIfX0XpInmCHH
ccSkDvwQ4Ws5scA+VsU2z+TTrtq8ufxjH2hXtg==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tHjAcInFWKEAmrXGEzhgM8d+TWZmOy4iHYpASFc3ulI=</DigestValue>
      </Reference>
      <Reference URI="/word/document.xml?ContentType=application/vnd.openxmlformats-officedocument.wordprocessingml.document.main+xml">
        <DigestMethod Algorithm="http://www.w3.org/2001/04/xmlenc#sha256"/>
        <DigestValue>qPPu1LXR2esk8XGgt9OfaKaV2e7vtyO3r1Icp4LYj7k=</DigestValue>
      </Reference>
      <Reference URI="/word/endnotes.xml?ContentType=application/vnd.openxmlformats-officedocument.wordprocessingml.endnotes+xml">
        <DigestMethod Algorithm="http://www.w3.org/2001/04/xmlenc#sha256"/>
        <DigestValue>MS5JqGBRI4K0uXYi3HO06RCfywusCewlRL2+Q0U4dwQ=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NcpFvi3+6tH/5TLrDKvFX+mAtKpUWh3rbDEqOYVtNw4=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Y02DXHjr4uSa2jIbxJQqyvwFlPf6Xci4Y/M3OWqOzMM=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2022-10-25T08:19:38Z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2022-10-25T08:19:38Z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93AB3-E539-47C2-8AD9-4AA05BE73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95</cp:revision>
  <cp:lastPrinted>2022-02-22T11:35:00Z</cp:lastPrinted>
  <dcterms:created xsi:type="dcterms:W3CDTF">2021-09-14T05:18:00Z</dcterms:created>
  <dcterms:modified xsi:type="dcterms:W3CDTF">2022-10-25T08:19:00Z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