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B2D5BB7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2E1A1F">
        <w:rPr>
          <w:rFonts w:ascii="Garamond" w:hAnsi="Garamond"/>
          <w:sz w:val="24"/>
          <w:szCs w:val="24"/>
        </w:rPr>
        <w:t>1</w:t>
      </w:r>
      <w:r w:rsidR="000846CB">
        <w:rPr>
          <w:rFonts w:ascii="Garamond" w:hAnsi="Garamond"/>
          <w:sz w:val="24"/>
          <w:szCs w:val="24"/>
        </w:rPr>
        <w:t>39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522F5346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0846CB" w:rsidRPr="0092082A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https://zakazky.zcu.cz/contract_display_5640.html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EF2665C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8362C3">
        <w:rPr>
          <w:rFonts w:ascii="Garamond" w:hAnsi="Garamond" w:cs="Arial"/>
          <w:sz w:val="22"/>
          <w:szCs w:val="22"/>
        </w:rPr>
        <w:t>0</w:t>
      </w:r>
      <w:r w:rsidR="000846CB">
        <w:rPr>
          <w:rFonts w:ascii="Garamond" w:hAnsi="Garamond" w:cs="Arial"/>
          <w:sz w:val="22"/>
          <w:szCs w:val="22"/>
        </w:rPr>
        <w:t>7</w:t>
      </w:r>
      <w:r w:rsidR="00FE6AB4">
        <w:rPr>
          <w:rFonts w:ascii="Garamond" w:hAnsi="Garamond" w:cs="Arial"/>
          <w:sz w:val="22"/>
          <w:szCs w:val="22"/>
        </w:rPr>
        <w:t>.</w:t>
      </w:r>
      <w:r w:rsidR="002E1A1F">
        <w:rPr>
          <w:rFonts w:ascii="Garamond" w:hAnsi="Garamond" w:cs="Arial"/>
          <w:sz w:val="22"/>
          <w:szCs w:val="22"/>
        </w:rPr>
        <w:t>1</w:t>
      </w:r>
      <w:r w:rsidR="008362C3">
        <w:rPr>
          <w:rFonts w:ascii="Garamond" w:hAnsi="Garamond" w:cs="Arial"/>
          <w:sz w:val="22"/>
          <w:szCs w:val="22"/>
        </w:rPr>
        <w:t>1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0846CB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0846CB">
        <w:rPr>
          <w:rFonts w:ascii="Garamond" w:hAnsi="Garamond" w:cs="Arial"/>
          <w:sz w:val="22"/>
          <w:szCs w:val="22"/>
        </w:rPr>
        <w:t>3</w:t>
      </w:r>
      <w:r w:rsidR="004205A5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  <w:bookmarkStart w:id="4" w:name="_GoBack"/>
      <w:bookmarkEnd w:id="4"/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lastRenderedPageBreak/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</w:t>
      </w:r>
      <w:r w:rsidR="00A77624">
        <w:rPr>
          <w:rFonts w:ascii="Garamond" w:eastAsia="Times New Roman" w:hAnsi="Garamond" w:cs="Arial"/>
        </w:rPr>
        <w:lastRenderedPageBreak/>
        <w:t xml:space="preserve">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lastRenderedPageBreak/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lastRenderedPageBreak/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B6D1FD" w14:textId="77777777" w:rsidR="0005306D" w:rsidRDefault="0005306D" w:rsidP="00795AAC">
      <w:r>
        <w:separator/>
      </w:r>
    </w:p>
  </w:endnote>
  <w:endnote w:type="continuationSeparator" w:id="0">
    <w:p w14:paraId="3F10D936" w14:textId="77777777" w:rsidR="0005306D" w:rsidRDefault="0005306D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9CB246" w14:textId="235C5AB6" w:rsidR="00430A11" w:rsidRPr="00EB6175" w:rsidRDefault="00430A11" w:rsidP="00F966A8">
    <w:pPr>
      <w:pStyle w:val="Zpat"/>
      <w:tabs>
        <w:tab w:val="clear" w:pos="4536"/>
        <w:tab w:val="clear" w:pos="9072"/>
        <w:tab w:val="center" w:pos="4605"/>
      </w:tabs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="00F966A8">
      <w:rPr>
        <w:rFonts w:ascii="Garamond" w:eastAsia="Arial" w:hAnsi="Garamond" w:cs="Arial"/>
        <w:sz w:val="16"/>
        <w:szCs w:val="16"/>
      </w:rPr>
      <w:tab/>
    </w:r>
    <w:r w:rsidR="00F966A8">
      <w:rPr>
        <w:noProof/>
      </w:rPr>
      <w:drawing>
        <wp:inline distT="0" distB="0" distL="0" distR="0" wp14:anchorId="2910C419" wp14:editId="526DBE75">
          <wp:extent cx="5848985" cy="1095375"/>
          <wp:effectExtent l="0" t="0" r="0" b="952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48985" cy="1095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DE3F74" w14:textId="77777777" w:rsidR="0005306D" w:rsidRDefault="0005306D" w:rsidP="00795AAC">
      <w:r>
        <w:separator/>
      </w:r>
    </w:p>
  </w:footnote>
  <w:footnote w:type="continuationSeparator" w:id="0">
    <w:p w14:paraId="1A2A4E7B" w14:textId="77777777" w:rsidR="0005306D" w:rsidRDefault="0005306D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306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46CB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67DAB"/>
    <w:rsid w:val="00380881"/>
    <w:rsid w:val="00383EFA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05A5"/>
    <w:rsid w:val="00423A32"/>
    <w:rsid w:val="00425FD2"/>
    <w:rsid w:val="00430A11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DEB"/>
    <w:rsid w:val="005A1824"/>
    <w:rsid w:val="005A3A7C"/>
    <w:rsid w:val="005A46CD"/>
    <w:rsid w:val="005A575C"/>
    <w:rsid w:val="005C01F9"/>
    <w:rsid w:val="005C077A"/>
    <w:rsid w:val="005C72D9"/>
    <w:rsid w:val="005E198B"/>
    <w:rsid w:val="005E1AA8"/>
    <w:rsid w:val="005E2BAD"/>
    <w:rsid w:val="005E599C"/>
    <w:rsid w:val="005F0AD3"/>
    <w:rsid w:val="00611EDF"/>
    <w:rsid w:val="006123D3"/>
    <w:rsid w:val="00612D8D"/>
    <w:rsid w:val="006135F9"/>
    <w:rsid w:val="0061618C"/>
    <w:rsid w:val="00617021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81A1B"/>
    <w:rsid w:val="0068508C"/>
    <w:rsid w:val="006850A6"/>
    <w:rsid w:val="00694F81"/>
    <w:rsid w:val="0069594D"/>
    <w:rsid w:val="006A103B"/>
    <w:rsid w:val="006A109C"/>
    <w:rsid w:val="006A2162"/>
    <w:rsid w:val="006A4BA0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477C9"/>
    <w:rsid w:val="007544CF"/>
    <w:rsid w:val="00757EB6"/>
    <w:rsid w:val="007624DB"/>
    <w:rsid w:val="00763198"/>
    <w:rsid w:val="007706A8"/>
    <w:rsid w:val="00776B92"/>
    <w:rsid w:val="00780026"/>
    <w:rsid w:val="00780E44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22D46"/>
    <w:rsid w:val="008252D0"/>
    <w:rsid w:val="0082680D"/>
    <w:rsid w:val="0083248D"/>
    <w:rsid w:val="008362C3"/>
    <w:rsid w:val="00841F0D"/>
    <w:rsid w:val="00850F4A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C2E67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4551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E6F06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4B7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948CC"/>
    <w:rsid w:val="00DA271E"/>
    <w:rsid w:val="00DA3FDA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F16B0"/>
    <w:rsid w:val="00DF3053"/>
    <w:rsid w:val="00DF35C1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51D1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44DF"/>
    <w:rsid w:val="00EE6E9C"/>
    <w:rsid w:val="00EF4959"/>
    <w:rsid w:val="00F02369"/>
    <w:rsid w:val="00F033C6"/>
    <w:rsid w:val="00F0543A"/>
    <w:rsid w:val="00F07617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66A8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640.html" TargetMode="External"/><Relationship Id="rId14" Type="http://schemas.openxmlformats.org/officeDocument/2006/relationships/hyperlink" Target="https://tcocertified.com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Mi6YitvGa0OkzIDsdEygn8TMyZzevQtDBtuDlKyl8Sg=</DigestValue>
    </Reference>
    <Reference Type="http://www.w3.org/2000/09/xmldsig#Object" URI="#idOfficeObject">
      <DigestMethod Algorithm="http://www.w3.org/2001/04/xmlenc#sha256"/>
      <DigestValue>/Pn5+podzniXC1EE0DyZQ5WGHplUSgRV3jDb04fmgdk=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ctE30HsSnNplKw8VqLhhGCjpQD8EJnJ580KmzBkVtRk=</DigestValue>
    </Reference>
  </SignedInfo>
  <SignatureValue>ZgMFqifCC2/T6K/6aPAyTXffPFvFQ6GZUsphYRZA9VM9kh5hk9il2OzF+bOj0ytDsrXc2RxeCd3a
tCkecEIydBIqx9tRcurM6Xg9SUpTezCrP5ml2JtNe8jSXnp68K54FjxqQQisn3YEExykMS4zU5kN
gANyXxpeIq8KGgp/HOMNqcxemF/CljnEPlmPfktyyWUrC0B6oN+9GdifyQtB7orjcf8xYfmJlTcz
K+L5NHRwtNidONt+1a8Fvr7PMUs3jPCgzmTAJTlGTSjVb4FMyKV9TSi5InqTg34qH0dFUekaN2cI
0X1i3usImVInsXEjb8oaC5G56mvYqQEAaFjXwA==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LVJ1oh8EVjPx5myqLrYZgJtA/FGNuNR5y1BJtwKrhIk=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peNK/nTj49/7KQ5SrM6NDLNZBigFcM/r12qPYI4QMT4=</DigestValue>
      </Reference>
      <Reference URI="/word/endnotes.xml?ContentType=application/vnd.openxmlformats-officedocument.wordprocessingml.endnotes+xml">
        <DigestMethod Algorithm="http://www.w3.org/2001/04/xmlenc#sha256"/>
        <DigestValue>ceCpNORrlQZ3/398pHzfDg9bB5UXAnohadeI3vaM0E8=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iLRG58Rf0J0dvixtxy7DPVTTYLJ5lPfTRxj3Q8rWohc=</DigestValue>
      </Reference>
      <Reference URI="/word/footnotes.xml?ContentType=application/vnd.openxmlformats-officedocument.wordprocessingml.footnotes+xml">
        <DigestMethod Algorithm="http://www.w3.org/2001/04/xmlenc#sha256"/>
        <DigestValue>3PM1YCBvsGIxsqmrqj+5BVBqFzNWPIVUaXXjmHLgYVI=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png?ContentType=image/png">
        <DigestMethod Algorithm="http://www.w3.org/2001/04/xmlenc#sha256"/>
        <DigestValue>RTpN/w5yXAL8fHCBWJkgctmTinuMCosKrf0IDD1a+vw=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akYfqjITkG4IhbASzVyudkze4DL1cWfm07Qb2t3Aq28=</DigestValue>
      </Reference>
      <Reference URI="/word/styles.xml?ContentType=application/vnd.openxmlformats-officedocument.wordprocessingml.styles+xml">
        <DigestMethod Algorithm="http://www.w3.org/2001/04/xmlenc#sha256"/>
        <DigestValue>pYLnvzx6zLH/XdtN3KwqDwubDvKMS4oSOojhryr1Hf0=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2022-10-25T06:13:24Z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16.0.10391/14</OfficeVersion>
          <ApplicationVersion>16.0.10391</ApplicationVersion>
          <Monitors>3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2022-10-25T06:13:24Z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3E697D-267E-40AE-821C-DE66F0BBE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6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79</cp:revision>
  <cp:lastPrinted>2022-02-22T11:35:00Z</cp:lastPrinted>
  <dcterms:created xsi:type="dcterms:W3CDTF">2021-09-14T05:18:00Z</dcterms:created>
  <dcterms:modified xsi:type="dcterms:W3CDTF">2022-10-25T06:12:00Z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