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728FBD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5F539D">
        <w:rPr>
          <w:rFonts w:ascii="Garamond" w:hAnsi="Garamond"/>
          <w:sz w:val="24"/>
          <w:szCs w:val="24"/>
        </w:rPr>
        <w:t>3</w:t>
      </w:r>
      <w:r w:rsidR="003877B0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4EE397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877B0" w:rsidRPr="00C95EC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https://zakazky.zcu.cz/contract_display_5637.html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E6611C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E2CFD">
        <w:rPr>
          <w:rFonts w:ascii="Garamond" w:hAnsi="Garamond" w:cs="Arial"/>
          <w:sz w:val="22"/>
          <w:szCs w:val="22"/>
        </w:rPr>
        <w:t>0</w:t>
      </w:r>
      <w:r w:rsidR="003730E4">
        <w:rPr>
          <w:rFonts w:ascii="Garamond" w:hAnsi="Garamond" w:cs="Arial"/>
          <w:sz w:val="22"/>
          <w:szCs w:val="22"/>
        </w:rPr>
        <w:t>4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AE2CFD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1B62BB">
        <w:rPr>
          <w:rFonts w:ascii="Garamond" w:hAnsi="Garamond" w:cs="Arial"/>
          <w:sz w:val="22"/>
          <w:szCs w:val="22"/>
        </w:rPr>
        <w:t xml:space="preserve"> </w:t>
      </w:r>
      <w:r w:rsidR="003877B0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3877B0">
        <w:rPr>
          <w:rFonts w:ascii="Garamond" w:hAnsi="Garamond" w:cs="Arial"/>
          <w:sz w:val="22"/>
          <w:szCs w:val="22"/>
        </w:rPr>
        <w:t>15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C4C3A" w14:textId="77777777" w:rsidR="00CA60F1" w:rsidRDefault="00CA60F1" w:rsidP="00795AAC">
      <w:r>
        <w:separator/>
      </w:r>
    </w:p>
  </w:endnote>
  <w:endnote w:type="continuationSeparator" w:id="0">
    <w:p w14:paraId="3DA3746C" w14:textId="77777777" w:rsidR="00CA60F1" w:rsidRDefault="00CA60F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FBA50" w14:textId="77777777" w:rsidR="00CA60F1" w:rsidRDefault="00CA60F1" w:rsidP="00795AAC">
      <w:r>
        <w:separator/>
      </w:r>
    </w:p>
  </w:footnote>
  <w:footnote w:type="continuationSeparator" w:id="0">
    <w:p w14:paraId="20276E7C" w14:textId="77777777" w:rsidR="00CA60F1" w:rsidRDefault="00CA60F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3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M7RUuZPmZGodZc6m8exCAtQsLkbdp+tgYkZ11iAnOn8=</DigestValue>
    </Reference>
    <Reference Type="http://www.w3.org/2000/09/xmldsig#Object" URI="#idOfficeObject">
      <DigestMethod Algorithm="http://www.w3.org/2001/04/xmlenc#sha256"/>
      <DigestValue>/Pn5+podzniXC1EE0DyZQ5WGHplUSgRV3jDb04fmgdk=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Y9rAE8YrZ8fe8RHPGv5ixGzfMqs3DzJKcb3Q1eQWFkY=</DigestValue>
    </Reference>
  </SignedInfo>
  <SignatureValue>UP/n9nV8DrVyTeMFh3W5G+P0RfYVH72uNL7bnIiW1TCdW9mVnWHvVYEA4p7tqvlt3viKp3amLfa4
v+TU4SGwvTpwOR5yF1ErbNC9lf5owqjLhhB7qJtxn/gwSK6EYsag5pCPt2hnEjMCTFFCeMkzBzpL
pEgo83nOV74HNNckgdQVq6aOtmKEbgARdC3GsHPXdzNLo3x14AYpNTqxMDBpT5CGmelGgMKZ8XjH
wqYfJEXncVc6UFL/6pWu5EYvX05Gd7KRWCmTisxLYjc1sZdH13Ugbgzb4V1gJQNQcNu8xacO3KlL
ByGn7xAxjQ6MCjJroqE0Dtl9szHCk2SwJIELCA==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vb6AFCWFRtzJFUz/QpVIUuE+k3IrrqbSW/N9BUzA+kc=</DigestValue>
      </Reference>
      <Reference URI="/word/document.xml?ContentType=application/vnd.openxmlformats-officedocument.wordprocessingml.document.main+xml">
        <DigestMethod Algorithm="http://www.w3.org/2001/04/xmlenc#sha256"/>
        <DigestValue>8WJ0m9p2aTFTjJlKFLw8WlKXtt9GVJeKqKWoZJbkGFM=</DigestValue>
      </Reference>
      <Reference URI="/word/endnotes.xml?ContentType=application/vnd.openxmlformats-officedocument.wordprocessingml.endnotes+xml">
        <DigestMethod Algorithm="http://www.w3.org/2001/04/xmlenc#sha256"/>
        <DigestValue>/W4QQLukuun9xL1xGnZo0qraCIJOdckQ6HA8mbx/6JI=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IKvg3HFsyrQNr5oGzYVxD9dwG3U4f6csU4A0KEMHLLY=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dig2osfTdgcSIVBHHgoy9zBqMzIBuHzbrma6ZL2gbKM=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2022-10-24T12:24:47Z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2022-10-24T12:24:47Z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E3B5B-1082-43EA-9724-32D405CB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93</cp:revision>
  <cp:lastPrinted>2022-02-22T11:35:00Z</cp:lastPrinted>
  <dcterms:created xsi:type="dcterms:W3CDTF">2021-09-14T05:18:00Z</dcterms:created>
  <dcterms:modified xsi:type="dcterms:W3CDTF">2022-10-24T12:24:00Z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