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E8D5BD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5F539D">
        <w:rPr>
          <w:rFonts w:ascii="Garamond" w:hAnsi="Garamond"/>
          <w:sz w:val="24"/>
          <w:szCs w:val="24"/>
        </w:rPr>
        <w:t>3</w:t>
      </w:r>
      <w:r w:rsidR="003730E4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D36283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730E4" w:rsidRPr="00FF19E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https://zakazky.zcu.cz/contract_display_5638.html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90A45D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</w:t>
      </w:r>
      <w:r w:rsidR="003730E4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1B62BB">
        <w:rPr>
          <w:rFonts w:ascii="Garamond" w:hAnsi="Garamond" w:cs="Arial"/>
          <w:sz w:val="22"/>
          <w:szCs w:val="22"/>
        </w:rPr>
        <w:t xml:space="preserve"> </w:t>
      </w:r>
      <w:r w:rsidR="00436168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F539D">
        <w:rPr>
          <w:rFonts w:ascii="Garamond" w:hAnsi="Garamond" w:cs="Arial"/>
          <w:sz w:val="22"/>
          <w:szCs w:val="22"/>
        </w:rPr>
        <w:t>3</w:t>
      </w:r>
      <w:r w:rsidR="00807E1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576D0" w14:textId="77777777" w:rsidR="003217AC" w:rsidRDefault="003217AC" w:rsidP="00795AAC">
      <w:r>
        <w:separator/>
      </w:r>
    </w:p>
  </w:endnote>
  <w:endnote w:type="continuationSeparator" w:id="0">
    <w:p w14:paraId="68181D89" w14:textId="77777777" w:rsidR="003217AC" w:rsidRDefault="003217A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071D8" w14:textId="77777777" w:rsidR="003217AC" w:rsidRDefault="003217AC" w:rsidP="00795AAC">
      <w:r>
        <w:separator/>
      </w:r>
    </w:p>
  </w:footnote>
  <w:footnote w:type="continuationSeparator" w:id="0">
    <w:p w14:paraId="7250CB12" w14:textId="77777777" w:rsidR="003217AC" w:rsidRDefault="003217A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3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X+bwWYGr6D1aTlB3ug4hCXJ/PREBop6NpoBmb/xhUiM=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CghULWoFwV1HgtlOrAIjdfurJ/RHtBmzbwHvIvtUxJY=</DigestValue>
    </Reference>
  </SignedInfo>
  <SignatureValue>eSFwIal2P7alLbKruSSjRR9S6J2WYRrMvRc0fonpIzJC8X92IqWx5S/5G52WnB/D6PRYIbsw8w6c
FBuxaQ+0nxbubPqiFxRjXVxclXrGT2cMQjVViL2zwlhgg5EFdEFSDb0JG8vT+AciTcUxK8lTyIF/
XqtF39IND+yirOAis071rluEDjK2YLq1oegO9BiQy3JN66lHG5Tf5imYiW38brXz+M0d6G/RLX6X
N28ukNzlHjAkW507RjvRVgbhf4nhRym/aERgZX9p6ex3RgBcbNbpzqFvrNXNEcyuVAHcED2GYtkf
QoSvrkIEyC+Y0AQAZbqdfXLh3HVr8MWRNfAB/g==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z6QI7TjrHFkUuSb6liJMGX0jttb0reBpPKKFBOznxrE=</DigestValue>
      </Reference>
      <Reference URI="/word/document.xml?ContentType=application/vnd.openxmlformats-officedocument.wordprocessingml.document.main+xml">
        <DigestMethod Algorithm="http://www.w3.org/2001/04/xmlenc#sha256"/>
        <DigestValue>IUDkZ6gCOG/E0uox2WI0zWvlxAncTObG7F1k5bgNKOs=</DigestValue>
      </Reference>
      <Reference URI="/word/endnotes.xml?ContentType=application/vnd.openxmlformats-officedocument.wordprocessingml.endnotes+xml">
        <DigestMethod Algorithm="http://www.w3.org/2001/04/xmlenc#sha256"/>
        <DigestValue>7/jfNNilv3muVyQ63BXa6f4swttgsDV28k1jDhiyzN4=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++XcYGbK1d4jBhAZmCjS1HQwjkiy+h7+7+2vDgzcQb8=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x2m7nZ68PqfzjnjBVVnz4mpeyhIEFK0EKY4eSnCZ74o=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2022-10-24T11:08:26Z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2022-10-24T11:08:26Z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B9A0A-A171-4E73-87A3-7FAA6766E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92</cp:revision>
  <cp:lastPrinted>2022-02-22T11:35:00Z</cp:lastPrinted>
  <dcterms:created xsi:type="dcterms:W3CDTF">2021-09-14T05:18:00Z</dcterms:created>
  <dcterms:modified xsi:type="dcterms:W3CDTF">2022-10-24T11:08:00Z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